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7B3817E" w14:textId="1F803E00" w:rsidR="001C03D0" w:rsidRPr="00B94143" w:rsidRDefault="001C03D0">
      <w:pPr>
        <w:pStyle w:val="AppendixH1"/>
        <w:rPr>
          <w:rFonts w:cs="Arial"/>
          <w:lang w:eastAsia="ar-SA"/>
        </w:rPr>
      </w:pPr>
      <w:bookmarkStart w:id="0" w:name="_Toc60651243"/>
      <w:r w:rsidRPr="00B94143">
        <w:rPr>
          <w:rFonts w:cs="Arial"/>
          <w:lang w:eastAsia="ar-SA"/>
        </w:rPr>
        <w:t>Appendix A – Form of Bid Bond</w:t>
      </w:r>
      <w:bookmarkEnd w:id="0"/>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1FF102A8" w:rsidR="001C03D0" w:rsidRPr="00B94143" w:rsidRDefault="001C03D0" w:rsidP="001C03D0">
      <w:pPr>
        <w:ind w:left="720"/>
        <w:rPr>
          <w:rFonts w:cs="Arial"/>
          <w:lang w:eastAsia="ar-SA"/>
        </w:rPr>
      </w:pPr>
      <w:r w:rsidRPr="00B94143">
        <w:rPr>
          <w:rFonts w:cs="Arial"/>
          <w:lang w:eastAsia="ar-SA"/>
        </w:rPr>
        <w:t xml:space="preserve">c/o </w:t>
      </w:r>
      <w:r w:rsidR="000F44A6">
        <w:rPr>
          <w:rFonts w:cs="Arial"/>
          <w:lang w:eastAsia="ar-SA"/>
        </w:rPr>
        <w:t>RGGI, Inc.</w:t>
      </w:r>
    </w:p>
    <w:p w14:paraId="4F3F0860" w14:textId="7CC4558F" w:rsidR="002B0E20" w:rsidRDefault="005A55DF" w:rsidP="00552D21">
      <w:pPr>
        <w:ind w:left="720"/>
        <w:rPr>
          <w:rFonts w:cs="Arial"/>
          <w:lang w:eastAsia="ar-SA"/>
        </w:rPr>
      </w:pPr>
      <w:r>
        <w:rPr>
          <w:rFonts w:cs="Arial"/>
          <w:lang w:eastAsia="ar-SA"/>
        </w:rPr>
        <w:t>90 Church Street</w:t>
      </w:r>
    </w:p>
    <w:p w14:paraId="44C64D4F" w14:textId="1CC852F3" w:rsidR="002B0E20" w:rsidRDefault="00C514E6" w:rsidP="00552D21">
      <w:pPr>
        <w:ind w:left="720"/>
        <w:rPr>
          <w:rFonts w:cs="Arial"/>
          <w:lang w:eastAsia="ar-SA"/>
        </w:rPr>
      </w:pPr>
      <w:r>
        <w:rPr>
          <w:rFonts w:cs="Arial"/>
          <w:lang w:eastAsia="ar-SA"/>
        </w:rPr>
        <w:t>4</w:t>
      </w:r>
      <w:r w:rsidRPr="00C514E6">
        <w:rPr>
          <w:rFonts w:cs="Arial"/>
          <w:vertAlign w:val="superscript"/>
          <w:lang w:eastAsia="ar-SA"/>
        </w:rPr>
        <w:t>th</w:t>
      </w:r>
      <w:r>
        <w:rPr>
          <w:rFonts w:cs="Arial"/>
          <w:lang w:eastAsia="ar-SA"/>
        </w:rPr>
        <w:t xml:space="preserve"> Floor </w:t>
      </w:r>
    </w:p>
    <w:p w14:paraId="355DD66D" w14:textId="57CF243F" w:rsidR="002B0E20" w:rsidRPr="001430D6" w:rsidRDefault="00C514E6" w:rsidP="006D51A4">
      <w:pPr>
        <w:ind w:left="720"/>
        <w:rPr>
          <w:rFonts w:cs="Arial"/>
          <w:lang w:eastAsia="ar-SA"/>
        </w:rPr>
      </w:pPr>
      <w:r>
        <w:rPr>
          <w:rFonts w:cs="Arial"/>
          <w:lang w:eastAsia="ar-SA"/>
        </w:rPr>
        <w:t>New Year, NY 100</w:t>
      </w:r>
      <w:r w:rsidR="002C5D2E">
        <w:rPr>
          <w:rFonts w:cs="Arial"/>
          <w:lang w:eastAsia="ar-SA"/>
        </w:rPr>
        <w:t>07</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2C46860A"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846AAB">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282553">
          <w:headerReference w:type="default" r:id="rId11"/>
          <w:footerReference w:type="default" r:id="rId12"/>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067A80EE"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9B048D">
        <w:rPr>
          <w:rFonts w:cs="Arial"/>
          <w:szCs w:val="22"/>
          <w:lang w:val="en-US"/>
        </w:rPr>
        <w:t>Thursday</w:t>
      </w:r>
      <w:r w:rsidR="00254AE9">
        <w:rPr>
          <w:rFonts w:cs="Arial"/>
          <w:szCs w:val="22"/>
          <w:lang w:val="en-US"/>
        </w:rPr>
        <w:t xml:space="preserve">, </w:t>
      </w:r>
      <w:r w:rsidR="009B048D">
        <w:rPr>
          <w:rFonts w:cs="Arial"/>
          <w:szCs w:val="22"/>
          <w:lang w:val="en-US"/>
        </w:rPr>
        <w:t>December 19</w:t>
      </w:r>
      <w:r w:rsidR="00C97D07" w:rsidRPr="00C97D07">
        <w:rPr>
          <w:rFonts w:cs="Arial"/>
          <w:szCs w:val="22"/>
          <w:lang w:val="en-US"/>
        </w:rPr>
        <w:t xml:space="preserve">, </w:t>
      </w:r>
      <w:r w:rsidR="009C25D9">
        <w:rPr>
          <w:rFonts w:cs="Arial"/>
          <w:szCs w:val="22"/>
          <w:lang w:val="en-US"/>
        </w:rPr>
        <w:t>2024</w:t>
      </w:r>
      <w:r w:rsidRPr="00B94143">
        <w:rPr>
          <w:rFonts w:cs="Arial"/>
          <w:szCs w:val="22"/>
        </w:rPr>
        <w:t xml:space="preserve">. </w:t>
      </w:r>
    </w:p>
    <w:p w14:paraId="3D6605C4" w14:textId="564CE1FE"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C97D07" w:rsidRPr="00C97D07">
        <w:rPr>
          <w:rFonts w:cs="Arial"/>
          <w:szCs w:val="22"/>
          <w:lang w:val="en-US"/>
        </w:rPr>
        <w:t xml:space="preserve">Thursday, </w:t>
      </w:r>
      <w:r w:rsidR="009B048D">
        <w:rPr>
          <w:rFonts w:cs="Arial"/>
          <w:lang w:val="en-US"/>
        </w:rPr>
        <w:t xml:space="preserve">December </w:t>
      </w:r>
      <w:r w:rsidR="00254AE9">
        <w:rPr>
          <w:rFonts w:cs="Arial"/>
          <w:lang w:val="en-US"/>
        </w:rPr>
        <w:t>19</w:t>
      </w:r>
      <w:r w:rsidR="00C97D07" w:rsidRPr="00C97D07">
        <w:rPr>
          <w:rFonts w:cs="Arial"/>
          <w:szCs w:val="22"/>
          <w:lang w:val="en-US"/>
        </w:rPr>
        <w:t xml:space="preserve">, </w:t>
      </w:r>
      <w:r w:rsidR="009C25D9">
        <w:rPr>
          <w:rFonts w:cs="Arial"/>
          <w:szCs w:val="22"/>
          <w:lang w:val="en-US"/>
        </w:rPr>
        <w:t>2024</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014B4448" w14:textId="49F4ED5D" w:rsidR="001C03D0" w:rsidRPr="00B94143" w:rsidRDefault="001C03D0">
      <w:pPr>
        <w:pStyle w:val="BodyText"/>
        <w:rPr>
          <w:rFonts w:cs="Arial"/>
          <w:szCs w:val="22"/>
        </w:rPr>
      </w:pPr>
    </w:p>
    <w:sectPr w:rsidR="001C03D0" w:rsidRPr="00B94143" w:rsidSect="00282553">
      <w:headerReference w:type="even" r:id="rId13"/>
      <w:headerReference w:type="first" r:id="rId14"/>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B18587" w14:textId="77777777" w:rsidR="001D1053" w:rsidRDefault="001D1053">
      <w:r>
        <w:separator/>
      </w:r>
    </w:p>
  </w:endnote>
  <w:endnote w:type="continuationSeparator" w:id="0">
    <w:p w14:paraId="61318C2B" w14:textId="77777777" w:rsidR="001D1053" w:rsidRDefault="001D1053">
      <w:r>
        <w:continuationSeparator/>
      </w:r>
    </w:p>
  </w:endnote>
  <w:endnote w:type="continuationNotice" w:id="1">
    <w:p w14:paraId="2A0F22CE" w14:textId="77777777" w:rsidR="001D1053" w:rsidRDefault="001D10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2FAD0" w14:textId="3BAC24E9" w:rsidR="00ED584C" w:rsidRDefault="00ED584C" w:rsidP="00467822">
    <w:pPr>
      <w:pStyle w:val="Footer"/>
    </w:pPr>
    <w:r w:rsidRPr="00427218">
      <w:t xml:space="preserve">Issued on </w:t>
    </w:r>
    <w:r w:rsidR="00190FA4">
      <w:t>October 8</w:t>
    </w:r>
    <w:r w:rsidR="009C25D9">
      <w:t>, 2024</w:t>
    </w:r>
    <w:r>
      <w:tab/>
      <w:t>Page A-</w:t>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0E45E" w14:textId="77777777" w:rsidR="001D1053" w:rsidRDefault="001D1053">
      <w:r>
        <w:separator/>
      </w:r>
    </w:p>
  </w:footnote>
  <w:footnote w:type="continuationSeparator" w:id="0">
    <w:p w14:paraId="63E2FE76" w14:textId="77777777" w:rsidR="001D1053" w:rsidRDefault="001D1053">
      <w:r>
        <w:continuationSeparator/>
      </w:r>
    </w:p>
  </w:footnote>
  <w:footnote w:type="continuationNotice" w:id="1">
    <w:p w14:paraId="0630F943" w14:textId="77777777" w:rsidR="001D1053" w:rsidRDefault="001D10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3F21C" w14:textId="01DD8083" w:rsidR="00ED584C" w:rsidRDefault="00A21F9D" w:rsidP="001C03D0">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190FA4">
      <w:rPr>
        <w:rFonts w:cs="Arial"/>
        <w:i/>
        <w:sz w:val="20"/>
        <w:szCs w:val="20"/>
        <w:lang w:eastAsia="ar-SA"/>
      </w:rPr>
      <w:t>66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251C3" w14:textId="77777777" w:rsidR="00ED584C" w:rsidRDefault="00ED58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DC634"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D37"/>
    <w:rsid w:val="00001EA2"/>
    <w:rsid w:val="0000288B"/>
    <w:rsid w:val="000028D9"/>
    <w:rsid w:val="00003268"/>
    <w:rsid w:val="000033CD"/>
    <w:rsid w:val="00004258"/>
    <w:rsid w:val="000043AC"/>
    <w:rsid w:val="000049D4"/>
    <w:rsid w:val="00004A04"/>
    <w:rsid w:val="00004FF8"/>
    <w:rsid w:val="00005065"/>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C6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308"/>
    <w:rsid w:val="00023779"/>
    <w:rsid w:val="0002385C"/>
    <w:rsid w:val="000238A6"/>
    <w:rsid w:val="000241E2"/>
    <w:rsid w:val="00024274"/>
    <w:rsid w:val="00024F46"/>
    <w:rsid w:val="00024FFC"/>
    <w:rsid w:val="0002569F"/>
    <w:rsid w:val="00025DB0"/>
    <w:rsid w:val="00025F3B"/>
    <w:rsid w:val="0002627D"/>
    <w:rsid w:val="00026EE0"/>
    <w:rsid w:val="000279B5"/>
    <w:rsid w:val="000279B8"/>
    <w:rsid w:val="000300BF"/>
    <w:rsid w:val="00030A23"/>
    <w:rsid w:val="00030BF2"/>
    <w:rsid w:val="00030E31"/>
    <w:rsid w:val="000311A4"/>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7CB"/>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0726"/>
    <w:rsid w:val="00062110"/>
    <w:rsid w:val="00062328"/>
    <w:rsid w:val="000626B7"/>
    <w:rsid w:val="00062B72"/>
    <w:rsid w:val="0006308E"/>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95D"/>
    <w:rsid w:val="00067E57"/>
    <w:rsid w:val="00067E72"/>
    <w:rsid w:val="00070769"/>
    <w:rsid w:val="00071219"/>
    <w:rsid w:val="00071455"/>
    <w:rsid w:val="000716FD"/>
    <w:rsid w:val="000718B8"/>
    <w:rsid w:val="00071AB6"/>
    <w:rsid w:val="000720C2"/>
    <w:rsid w:val="000720FD"/>
    <w:rsid w:val="000727C6"/>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735"/>
    <w:rsid w:val="00081A37"/>
    <w:rsid w:val="00081B4B"/>
    <w:rsid w:val="00081C62"/>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524"/>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1AF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0AEA"/>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C8C"/>
    <w:rsid w:val="000C7F65"/>
    <w:rsid w:val="000D014C"/>
    <w:rsid w:val="000D0B6C"/>
    <w:rsid w:val="000D1441"/>
    <w:rsid w:val="000D2C71"/>
    <w:rsid w:val="000D330F"/>
    <w:rsid w:val="000D3A40"/>
    <w:rsid w:val="000D501A"/>
    <w:rsid w:val="000D5034"/>
    <w:rsid w:val="000D52FD"/>
    <w:rsid w:val="000D54D5"/>
    <w:rsid w:val="000D5995"/>
    <w:rsid w:val="000D6394"/>
    <w:rsid w:val="000D6C3D"/>
    <w:rsid w:val="000D70BB"/>
    <w:rsid w:val="000D70D7"/>
    <w:rsid w:val="000D754D"/>
    <w:rsid w:val="000D7B2C"/>
    <w:rsid w:val="000D7E0F"/>
    <w:rsid w:val="000E0221"/>
    <w:rsid w:val="000E04AB"/>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4A6"/>
    <w:rsid w:val="000F4563"/>
    <w:rsid w:val="000F456C"/>
    <w:rsid w:val="000F56B7"/>
    <w:rsid w:val="000F5C9C"/>
    <w:rsid w:val="000F5F79"/>
    <w:rsid w:val="000F6008"/>
    <w:rsid w:val="000F710B"/>
    <w:rsid w:val="000F75F0"/>
    <w:rsid w:val="000F777D"/>
    <w:rsid w:val="00100071"/>
    <w:rsid w:val="0010063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3D1"/>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699"/>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73D"/>
    <w:rsid w:val="00160D36"/>
    <w:rsid w:val="00160EC3"/>
    <w:rsid w:val="001611F2"/>
    <w:rsid w:val="0016138D"/>
    <w:rsid w:val="00161B01"/>
    <w:rsid w:val="00162637"/>
    <w:rsid w:val="00162D1C"/>
    <w:rsid w:val="00163552"/>
    <w:rsid w:val="001639DE"/>
    <w:rsid w:val="00164517"/>
    <w:rsid w:val="00164A90"/>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0FA4"/>
    <w:rsid w:val="00191346"/>
    <w:rsid w:val="001918E3"/>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58C"/>
    <w:rsid w:val="001C48EB"/>
    <w:rsid w:val="001C4AEB"/>
    <w:rsid w:val="001C4DA7"/>
    <w:rsid w:val="001C4FA8"/>
    <w:rsid w:val="001C5163"/>
    <w:rsid w:val="001C55F7"/>
    <w:rsid w:val="001C6801"/>
    <w:rsid w:val="001C6DC6"/>
    <w:rsid w:val="001D07FD"/>
    <w:rsid w:val="001D1053"/>
    <w:rsid w:val="001D147F"/>
    <w:rsid w:val="001D14AC"/>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0C44"/>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358"/>
    <w:rsid w:val="001F2432"/>
    <w:rsid w:val="001F24BF"/>
    <w:rsid w:val="001F2726"/>
    <w:rsid w:val="001F2873"/>
    <w:rsid w:val="001F2B48"/>
    <w:rsid w:val="001F3296"/>
    <w:rsid w:val="001F3AC5"/>
    <w:rsid w:val="001F3D68"/>
    <w:rsid w:val="001F414E"/>
    <w:rsid w:val="001F4255"/>
    <w:rsid w:val="001F4291"/>
    <w:rsid w:val="001F42E3"/>
    <w:rsid w:val="001F43AE"/>
    <w:rsid w:val="001F4B05"/>
    <w:rsid w:val="001F4BB3"/>
    <w:rsid w:val="001F57DB"/>
    <w:rsid w:val="001F5AEA"/>
    <w:rsid w:val="001F5BF1"/>
    <w:rsid w:val="001F5D7E"/>
    <w:rsid w:val="001F6001"/>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188"/>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13A"/>
    <w:rsid w:val="002144DA"/>
    <w:rsid w:val="00214687"/>
    <w:rsid w:val="002148F9"/>
    <w:rsid w:val="002158F0"/>
    <w:rsid w:val="00216762"/>
    <w:rsid w:val="00216787"/>
    <w:rsid w:val="0021681A"/>
    <w:rsid w:val="00217856"/>
    <w:rsid w:val="002201F7"/>
    <w:rsid w:val="0022064C"/>
    <w:rsid w:val="0022077B"/>
    <w:rsid w:val="00220817"/>
    <w:rsid w:val="00220BE7"/>
    <w:rsid w:val="0022148C"/>
    <w:rsid w:val="002227BB"/>
    <w:rsid w:val="00223922"/>
    <w:rsid w:val="00223A44"/>
    <w:rsid w:val="002247D3"/>
    <w:rsid w:val="00224BA2"/>
    <w:rsid w:val="00224C93"/>
    <w:rsid w:val="002251EC"/>
    <w:rsid w:val="00225388"/>
    <w:rsid w:val="00225527"/>
    <w:rsid w:val="002264BF"/>
    <w:rsid w:val="002265B8"/>
    <w:rsid w:val="002265CB"/>
    <w:rsid w:val="00226A00"/>
    <w:rsid w:val="00226D9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796"/>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E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EB3"/>
    <w:rsid w:val="00277293"/>
    <w:rsid w:val="0027750E"/>
    <w:rsid w:val="00277694"/>
    <w:rsid w:val="002804CC"/>
    <w:rsid w:val="0028062A"/>
    <w:rsid w:val="00280AD3"/>
    <w:rsid w:val="00281EAB"/>
    <w:rsid w:val="002821F9"/>
    <w:rsid w:val="00282407"/>
    <w:rsid w:val="00282553"/>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C7F"/>
    <w:rsid w:val="00297D45"/>
    <w:rsid w:val="00297DAA"/>
    <w:rsid w:val="00297DDD"/>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0E20"/>
    <w:rsid w:val="002B1F9E"/>
    <w:rsid w:val="002B2398"/>
    <w:rsid w:val="002B24D9"/>
    <w:rsid w:val="002B296A"/>
    <w:rsid w:val="002B2C45"/>
    <w:rsid w:val="002B2DBB"/>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2F6B"/>
    <w:rsid w:val="002C307D"/>
    <w:rsid w:val="002C3546"/>
    <w:rsid w:val="002C3BB0"/>
    <w:rsid w:val="002C5168"/>
    <w:rsid w:val="002C51A6"/>
    <w:rsid w:val="002C598E"/>
    <w:rsid w:val="002C5D2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E44"/>
    <w:rsid w:val="002E3FD6"/>
    <w:rsid w:val="002E412F"/>
    <w:rsid w:val="002E4462"/>
    <w:rsid w:val="002E4478"/>
    <w:rsid w:val="002E4B79"/>
    <w:rsid w:val="002E4FBB"/>
    <w:rsid w:val="002E62C5"/>
    <w:rsid w:val="002E651C"/>
    <w:rsid w:val="002E7937"/>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4E0"/>
    <w:rsid w:val="00323A97"/>
    <w:rsid w:val="00324F76"/>
    <w:rsid w:val="003253CF"/>
    <w:rsid w:val="00325943"/>
    <w:rsid w:val="00325C76"/>
    <w:rsid w:val="0032688A"/>
    <w:rsid w:val="00326DEF"/>
    <w:rsid w:val="00326EF1"/>
    <w:rsid w:val="00327224"/>
    <w:rsid w:val="003275FA"/>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44DD"/>
    <w:rsid w:val="003752D6"/>
    <w:rsid w:val="00375731"/>
    <w:rsid w:val="003758DF"/>
    <w:rsid w:val="003760E7"/>
    <w:rsid w:val="0037631C"/>
    <w:rsid w:val="0037678C"/>
    <w:rsid w:val="00376AA2"/>
    <w:rsid w:val="00376AB9"/>
    <w:rsid w:val="00376FB3"/>
    <w:rsid w:val="00377144"/>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3FC3"/>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37F"/>
    <w:rsid w:val="003B287F"/>
    <w:rsid w:val="003B2B76"/>
    <w:rsid w:val="003B309C"/>
    <w:rsid w:val="003B3143"/>
    <w:rsid w:val="003B3AB6"/>
    <w:rsid w:val="003B3D86"/>
    <w:rsid w:val="003B429D"/>
    <w:rsid w:val="003B42B6"/>
    <w:rsid w:val="003B441B"/>
    <w:rsid w:val="003B4441"/>
    <w:rsid w:val="003B5150"/>
    <w:rsid w:val="003B5FDA"/>
    <w:rsid w:val="003B70A3"/>
    <w:rsid w:val="003B7479"/>
    <w:rsid w:val="003B7BFC"/>
    <w:rsid w:val="003B7E70"/>
    <w:rsid w:val="003C1116"/>
    <w:rsid w:val="003C228F"/>
    <w:rsid w:val="003C39F2"/>
    <w:rsid w:val="003C3C61"/>
    <w:rsid w:val="003C40AE"/>
    <w:rsid w:val="003C451C"/>
    <w:rsid w:val="003C47C2"/>
    <w:rsid w:val="003C485D"/>
    <w:rsid w:val="003C48B8"/>
    <w:rsid w:val="003C50AD"/>
    <w:rsid w:val="003C50EC"/>
    <w:rsid w:val="003C5791"/>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4215"/>
    <w:rsid w:val="003E5350"/>
    <w:rsid w:val="003E53D2"/>
    <w:rsid w:val="003E6421"/>
    <w:rsid w:val="003E6775"/>
    <w:rsid w:val="003E6842"/>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DA"/>
    <w:rsid w:val="00400065"/>
    <w:rsid w:val="004006B2"/>
    <w:rsid w:val="00400E41"/>
    <w:rsid w:val="00401034"/>
    <w:rsid w:val="00401086"/>
    <w:rsid w:val="00401337"/>
    <w:rsid w:val="0040141E"/>
    <w:rsid w:val="0040162F"/>
    <w:rsid w:val="00401861"/>
    <w:rsid w:val="00401A05"/>
    <w:rsid w:val="00401C84"/>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48A"/>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3FA7"/>
    <w:rsid w:val="004343D4"/>
    <w:rsid w:val="0043468F"/>
    <w:rsid w:val="004347CE"/>
    <w:rsid w:val="00434DF2"/>
    <w:rsid w:val="00434F01"/>
    <w:rsid w:val="004354D2"/>
    <w:rsid w:val="00435597"/>
    <w:rsid w:val="004359FA"/>
    <w:rsid w:val="004362B7"/>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50"/>
    <w:rsid w:val="004604BF"/>
    <w:rsid w:val="00460CFC"/>
    <w:rsid w:val="0046130D"/>
    <w:rsid w:val="00461C81"/>
    <w:rsid w:val="00461CC7"/>
    <w:rsid w:val="0046245B"/>
    <w:rsid w:val="004627F5"/>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B1C"/>
    <w:rsid w:val="00471D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2B23"/>
    <w:rsid w:val="0048332D"/>
    <w:rsid w:val="0048370B"/>
    <w:rsid w:val="00483A35"/>
    <w:rsid w:val="00483B3D"/>
    <w:rsid w:val="00483CD5"/>
    <w:rsid w:val="00484363"/>
    <w:rsid w:val="00484944"/>
    <w:rsid w:val="00484988"/>
    <w:rsid w:val="00486177"/>
    <w:rsid w:val="00486738"/>
    <w:rsid w:val="00486E41"/>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C39"/>
    <w:rsid w:val="004C6D07"/>
    <w:rsid w:val="004C6F2A"/>
    <w:rsid w:val="004C7031"/>
    <w:rsid w:val="004C7212"/>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23"/>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88D"/>
    <w:rsid w:val="004F19AA"/>
    <w:rsid w:val="004F1EDF"/>
    <w:rsid w:val="004F28DC"/>
    <w:rsid w:val="004F28EC"/>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6D4"/>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1E77"/>
    <w:rsid w:val="00532488"/>
    <w:rsid w:val="00532DB7"/>
    <w:rsid w:val="00533350"/>
    <w:rsid w:val="00533DA0"/>
    <w:rsid w:val="00533E92"/>
    <w:rsid w:val="005341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2D21"/>
    <w:rsid w:val="0055355A"/>
    <w:rsid w:val="005538ED"/>
    <w:rsid w:val="00553A7C"/>
    <w:rsid w:val="005542EF"/>
    <w:rsid w:val="005546B8"/>
    <w:rsid w:val="005546D4"/>
    <w:rsid w:val="00554BF2"/>
    <w:rsid w:val="00555201"/>
    <w:rsid w:val="00555569"/>
    <w:rsid w:val="00555663"/>
    <w:rsid w:val="00555C08"/>
    <w:rsid w:val="00556474"/>
    <w:rsid w:val="00556C0E"/>
    <w:rsid w:val="00556C70"/>
    <w:rsid w:val="00557415"/>
    <w:rsid w:val="005579DA"/>
    <w:rsid w:val="00560093"/>
    <w:rsid w:val="00560412"/>
    <w:rsid w:val="00560516"/>
    <w:rsid w:val="00561112"/>
    <w:rsid w:val="00562044"/>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893"/>
    <w:rsid w:val="00571C7C"/>
    <w:rsid w:val="00572485"/>
    <w:rsid w:val="00572A39"/>
    <w:rsid w:val="00572E88"/>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F4E"/>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486"/>
    <w:rsid w:val="00595B78"/>
    <w:rsid w:val="00595EA6"/>
    <w:rsid w:val="00595FFC"/>
    <w:rsid w:val="005966DC"/>
    <w:rsid w:val="005969AD"/>
    <w:rsid w:val="00596E98"/>
    <w:rsid w:val="0059731B"/>
    <w:rsid w:val="005978B5"/>
    <w:rsid w:val="00597BCD"/>
    <w:rsid w:val="005A03B1"/>
    <w:rsid w:val="005A03C5"/>
    <w:rsid w:val="005A0945"/>
    <w:rsid w:val="005A11D1"/>
    <w:rsid w:val="005A12BE"/>
    <w:rsid w:val="005A1995"/>
    <w:rsid w:val="005A1B5F"/>
    <w:rsid w:val="005A1D57"/>
    <w:rsid w:val="005A25B6"/>
    <w:rsid w:val="005A2B43"/>
    <w:rsid w:val="005A2C01"/>
    <w:rsid w:val="005A3A46"/>
    <w:rsid w:val="005A3C43"/>
    <w:rsid w:val="005A3EE9"/>
    <w:rsid w:val="005A3F0F"/>
    <w:rsid w:val="005A4459"/>
    <w:rsid w:val="005A45BF"/>
    <w:rsid w:val="005A4A9A"/>
    <w:rsid w:val="005A5415"/>
    <w:rsid w:val="005A556A"/>
    <w:rsid w:val="005A55DF"/>
    <w:rsid w:val="005A56E4"/>
    <w:rsid w:val="005A5830"/>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64"/>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11"/>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1DAC"/>
    <w:rsid w:val="006026D7"/>
    <w:rsid w:val="006027A1"/>
    <w:rsid w:val="0060297B"/>
    <w:rsid w:val="00602AA8"/>
    <w:rsid w:val="00603503"/>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0EE"/>
    <w:rsid w:val="0061560E"/>
    <w:rsid w:val="00615B42"/>
    <w:rsid w:val="00616760"/>
    <w:rsid w:val="00616FBD"/>
    <w:rsid w:val="006174FD"/>
    <w:rsid w:val="00617559"/>
    <w:rsid w:val="0061785D"/>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71"/>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AAE"/>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6A55"/>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C7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B2C"/>
    <w:rsid w:val="00692F4D"/>
    <w:rsid w:val="0069378E"/>
    <w:rsid w:val="00693F11"/>
    <w:rsid w:val="006949AF"/>
    <w:rsid w:val="0069543E"/>
    <w:rsid w:val="00695494"/>
    <w:rsid w:val="00695845"/>
    <w:rsid w:val="00695866"/>
    <w:rsid w:val="00695C4E"/>
    <w:rsid w:val="00695E16"/>
    <w:rsid w:val="00695F49"/>
    <w:rsid w:val="006968A1"/>
    <w:rsid w:val="00696C2D"/>
    <w:rsid w:val="006971BC"/>
    <w:rsid w:val="006974BA"/>
    <w:rsid w:val="00697CD1"/>
    <w:rsid w:val="006A0359"/>
    <w:rsid w:val="006A09BE"/>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7C0"/>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148"/>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201"/>
    <w:rsid w:val="006E7739"/>
    <w:rsid w:val="006E7EC3"/>
    <w:rsid w:val="006F090D"/>
    <w:rsid w:val="006F111D"/>
    <w:rsid w:val="006F1AA7"/>
    <w:rsid w:val="006F1CFB"/>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0588"/>
    <w:rsid w:val="007008D0"/>
    <w:rsid w:val="00701614"/>
    <w:rsid w:val="00702128"/>
    <w:rsid w:val="007025C5"/>
    <w:rsid w:val="00702608"/>
    <w:rsid w:val="007027F7"/>
    <w:rsid w:val="00702A1C"/>
    <w:rsid w:val="00703499"/>
    <w:rsid w:val="007039AF"/>
    <w:rsid w:val="00703C9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0FF"/>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27CAC"/>
    <w:rsid w:val="007305CA"/>
    <w:rsid w:val="00730A57"/>
    <w:rsid w:val="00731177"/>
    <w:rsid w:val="00731AC4"/>
    <w:rsid w:val="00731C5A"/>
    <w:rsid w:val="00731CB4"/>
    <w:rsid w:val="00731EF0"/>
    <w:rsid w:val="0073225D"/>
    <w:rsid w:val="0073247F"/>
    <w:rsid w:val="007324BD"/>
    <w:rsid w:val="00732841"/>
    <w:rsid w:val="00732B7D"/>
    <w:rsid w:val="00732F82"/>
    <w:rsid w:val="00734410"/>
    <w:rsid w:val="00734AD6"/>
    <w:rsid w:val="00735422"/>
    <w:rsid w:val="00735620"/>
    <w:rsid w:val="00735798"/>
    <w:rsid w:val="00735A22"/>
    <w:rsid w:val="00735A6E"/>
    <w:rsid w:val="00735C89"/>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8A"/>
    <w:rsid w:val="007440C7"/>
    <w:rsid w:val="00744117"/>
    <w:rsid w:val="007447E0"/>
    <w:rsid w:val="007449CA"/>
    <w:rsid w:val="00744B16"/>
    <w:rsid w:val="00744FFF"/>
    <w:rsid w:val="00745336"/>
    <w:rsid w:val="0074549F"/>
    <w:rsid w:val="00745703"/>
    <w:rsid w:val="0074581B"/>
    <w:rsid w:val="00745CBE"/>
    <w:rsid w:val="00746EA5"/>
    <w:rsid w:val="00747468"/>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57ED4"/>
    <w:rsid w:val="00760133"/>
    <w:rsid w:val="007603F8"/>
    <w:rsid w:val="0076041A"/>
    <w:rsid w:val="00760810"/>
    <w:rsid w:val="00760A39"/>
    <w:rsid w:val="00760B09"/>
    <w:rsid w:val="00760FA3"/>
    <w:rsid w:val="00761DF6"/>
    <w:rsid w:val="00762479"/>
    <w:rsid w:val="00762B1F"/>
    <w:rsid w:val="00762CBC"/>
    <w:rsid w:val="00763918"/>
    <w:rsid w:val="00763E6B"/>
    <w:rsid w:val="00763EF5"/>
    <w:rsid w:val="00764547"/>
    <w:rsid w:val="0076454B"/>
    <w:rsid w:val="007645D4"/>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81B"/>
    <w:rsid w:val="00773DD3"/>
    <w:rsid w:val="007748E1"/>
    <w:rsid w:val="007754A2"/>
    <w:rsid w:val="0077576D"/>
    <w:rsid w:val="00776B00"/>
    <w:rsid w:val="00776C72"/>
    <w:rsid w:val="00776EC2"/>
    <w:rsid w:val="00776F80"/>
    <w:rsid w:val="007770BB"/>
    <w:rsid w:val="00777168"/>
    <w:rsid w:val="007773D9"/>
    <w:rsid w:val="00777F8A"/>
    <w:rsid w:val="00780597"/>
    <w:rsid w:val="007806C6"/>
    <w:rsid w:val="0078072D"/>
    <w:rsid w:val="007808F7"/>
    <w:rsid w:val="00781703"/>
    <w:rsid w:val="00782968"/>
    <w:rsid w:val="00782B45"/>
    <w:rsid w:val="00782C5D"/>
    <w:rsid w:val="00782DBC"/>
    <w:rsid w:val="00782DEE"/>
    <w:rsid w:val="007832A5"/>
    <w:rsid w:val="007836B9"/>
    <w:rsid w:val="007838EE"/>
    <w:rsid w:val="00783CCF"/>
    <w:rsid w:val="00783DD1"/>
    <w:rsid w:val="00783FC3"/>
    <w:rsid w:val="0078424B"/>
    <w:rsid w:val="00784859"/>
    <w:rsid w:val="007852FB"/>
    <w:rsid w:val="0078536D"/>
    <w:rsid w:val="00785620"/>
    <w:rsid w:val="007857AC"/>
    <w:rsid w:val="007858D5"/>
    <w:rsid w:val="00785A9F"/>
    <w:rsid w:val="00785D09"/>
    <w:rsid w:val="00787E95"/>
    <w:rsid w:val="0079034A"/>
    <w:rsid w:val="00790459"/>
    <w:rsid w:val="00790935"/>
    <w:rsid w:val="0079139A"/>
    <w:rsid w:val="00791962"/>
    <w:rsid w:val="007919FD"/>
    <w:rsid w:val="00791FED"/>
    <w:rsid w:val="007931C0"/>
    <w:rsid w:val="007934D6"/>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A9"/>
    <w:rsid w:val="007A2AF4"/>
    <w:rsid w:val="007A360A"/>
    <w:rsid w:val="007A3963"/>
    <w:rsid w:val="007A3A28"/>
    <w:rsid w:val="007A3CD9"/>
    <w:rsid w:val="007A3E7A"/>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59"/>
    <w:rsid w:val="007B77C2"/>
    <w:rsid w:val="007C056F"/>
    <w:rsid w:val="007C10FC"/>
    <w:rsid w:val="007C12DA"/>
    <w:rsid w:val="007C1F99"/>
    <w:rsid w:val="007C25F8"/>
    <w:rsid w:val="007C29DF"/>
    <w:rsid w:val="007C2C0F"/>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1FC0"/>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440"/>
    <w:rsid w:val="007F5EF3"/>
    <w:rsid w:val="007F5F79"/>
    <w:rsid w:val="007F61C2"/>
    <w:rsid w:val="007F6623"/>
    <w:rsid w:val="007F6758"/>
    <w:rsid w:val="007F69B7"/>
    <w:rsid w:val="007F6D2B"/>
    <w:rsid w:val="007F7314"/>
    <w:rsid w:val="007F786C"/>
    <w:rsid w:val="007F7A45"/>
    <w:rsid w:val="007F7C42"/>
    <w:rsid w:val="007F7D6E"/>
    <w:rsid w:val="007F7DFC"/>
    <w:rsid w:val="008009E6"/>
    <w:rsid w:val="00800C0E"/>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910"/>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2D3"/>
    <w:rsid w:val="008409D0"/>
    <w:rsid w:val="00840C46"/>
    <w:rsid w:val="0084160D"/>
    <w:rsid w:val="00841A59"/>
    <w:rsid w:val="00841C2C"/>
    <w:rsid w:val="008420DB"/>
    <w:rsid w:val="00842E77"/>
    <w:rsid w:val="00842EA7"/>
    <w:rsid w:val="00843C28"/>
    <w:rsid w:val="00843D03"/>
    <w:rsid w:val="008445B6"/>
    <w:rsid w:val="008449BC"/>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552"/>
    <w:rsid w:val="008648CB"/>
    <w:rsid w:val="00864907"/>
    <w:rsid w:val="00864D96"/>
    <w:rsid w:val="00865BE1"/>
    <w:rsid w:val="00865D4F"/>
    <w:rsid w:val="00865E90"/>
    <w:rsid w:val="00865F15"/>
    <w:rsid w:val="008661B3"/>
    <w:rsid w:val="008661BD"/>
    <w:rsid w:val="00866481"/>
    <w:rsid w:val="00870017"/>
    <w:rsid w:val="00870AB7"/>
    <w:rsid w:val="00870FCD"/>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1B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97DCE"/>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7876"/>
    <w:rsid w:val="008A7CFB"/>
    <w:rsid w:val="008A7E47"/>
    <w:rsid w:val="008A7FA1"/>
    <w:rsid w:val="008B01D4"/>
    <w:rsid w:val="008B035B"/>
    <w:rsid w:val="008B07C0"/>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6B6"/>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1EA"/>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639"/>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A07"/>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04B"/>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28C"/>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16EA"/>
    <w:rsid w:val="009922ED"/>
    <w:rsid w:val="00992890"/>
    <w:rsid w:val="0099342C"/>
    <w:rsid w:val="00993582"/>
    <w:rsid w:val="009937BF"/>
    <w:rsid w:val="00994FFD"/>
    <w:rsid w:val="00995443"/>
    <w:rsid w:val="00995872"/>
    <w:rsid w:val="00995CF5"/>
    <w:rsid w:val="00996596"/>
    <w:rsid w:val="00996648"/>
    <w:rsid w:val="0099668C"/>
    <w:rsid w:val="00997030"/>
    <w:rsid w:val="00997370"/>
    <w:rsid w:val="00997779"/>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48D"/>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5D9"/>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D72"/>
    <w:rsid w:val="009F2057"/>
    <w:rsid w:val="009F336D"/>
    <w:rsid w:val="009F3B4C"/>
    <w:rsid w:val="009F3D72"/>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618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B25"/>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27611"/>
    <w:rsid w:val="00A30268"/>
    <w:rsid w:val="00A30BF9"/>
    <w:rsid w:val="00A31095"/>
    <w:rsid w:val="00A3117A"/>
    <w:rsid w:val="00A3160D"/>
    <w:rsid w:val="00A31C6D"/>
    <w:rsid w:val="00A31D1A"/>
    <w:rsid w:val="00A3274A"/>
    <w:rsid w:val="00A332B8"/>
    <w:rsid w:val="00A33ECA"/>
    <w:rsid w:val="00A3401F"/>
    <w:rsid w:val="00A342F4"/>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2CDA"/>
    <w:rsid w:val="00A432B4"/>
    <w:rsid w:val="00A433BC"/>
    <w:rsid w:val="00A43599"/>
    <w:rsid w:val="00A441EC"/>
    <w:rsid w:val="00A44B53"/>
    <w:rsid w:val="00A456CF"/>
    <w:rsid w:val="00A45A55"/>
    <w:rsid w:val="00A46BC5"/>
    <w:rsid w:val="00A47155"/>
    <w:rsid w:val="00A4755A"/>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335"/>
    <w:rsid w:val="00A57BE8"/>
    <w:rsid w:val="00A60297"/>
    <w:rsid w:val="00A60B33"/>
    <w:rsid w:val="00A60EFB"/>
    <w:rsid w:val="00A61741"/>
    <w:rsid w:val="00A6219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678"/>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0C5F"/>
    <w:rsid w:val="00A81A80"/>
    <w:rsid w:val="00A81EB9"/>
    <w:rsid w:val="00A82252"/>
    <w:rsid w:val="00A82EBD"/>
    <w:rsid w:val="00A832C0"/>
    <w:rsid w:val="00A83EBF"/>
    <w:rsid w:val="00A84203"/>
    <w:rsid w:val="00A842D7"/>
    <w:rsid w:val="00A848F9"/>
    <w:rsid w:val="00A84A4E"/>
    <w:rsid w:val="00A84E3B"/>
    <w:rsid w:val="00A854E4"/>
    <w:rsid w:val="00A85A3C"/>
    <w:rsid w:val="00A85B1A"/>
    <w:rsid w:val="00A865CA"/>
    <w:rsid w:val="00A867CE"/>
    <w:rsid w:val="00A86B88"/>
    <w:rsid w:val="00A87655"/>
    <w:rsid w:val="00A87FD6"/>
    <w:rsid w:val="00A90D2C"/>
    <w:rsid w:val="00A9194D"/>
    <w:rsid w:val="00A92286"/>
    <w:rsid w:val="00A92693"/>
    <w:rsid w:val="00A92E72"/>
    <w:rsid w:val="00A94387"/>
    <w:rsid w:val="00A94745"/>
    <w:rsid w:val="00A94ACC"/>
    <w:rsid w:val="00A95714"/>
    <w:rsid w:val="00A958A8"/>
    <w:rsid w:val="00A9590D"/>
    <w:rsid w:val="00A9598F"/>
    <w:rsid w:val="00A95F78"/>
    <w:rsid w:val="00A96D05"/>
    <w:rsid w:val="00A96D6E"/>
    <w:rsid w:val="00A96EB1"/>
    <w:rsid w:val="00A9709C"/>
    <w:rsid w:val="00A973CF"/>
    <w:rsid w:val="00A97C17"/>
    <w:rsid w:val="00A97D7D"/>
    <w:rsid w:val="00AA0022"/>
    <w:rsid w:val="00AA0826"/>
    <w:rsid w:val="00AA0A36"/>
    <w:rsid w:val="00AA0D72"/>
    <w:rsid w:val="00AA11DD"/>
    <w:rsid w:val="00AA1B07"/>
    <w:rsid w:val="00AA1C04"/>
    <w:rsid w:val="00AA2DEC"/>
    <w:rsid w:val="00AA2F52"/>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2F8"/>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41E"/>
    <w:rsid w:val="00AD4DD4"/>
    <w:rsid w:val="00AD4DE0"/>
    <w:rsid w:val="00AD5193"/>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33A"/>
    <w:rsid w:val="00AF15E6"/>
    <w:rsid w:val="00AF1683"/>
    <w:rsid w:val="00AF1D86"/>
    <w:rsid w:val="00AF20F4"/>
    <w:rsid w:val="00AF2235"/>
    <w:rsid w:val="00AF2E3C"/>
    <w:rsid w:val="00AF38E6"/>
    <w:rsid w:val="00AF3D93"/>
    <w:rsid w:val="00AF3EF4"/>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1E89"/>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1D07"/>
    <w:rsid w:val="00B3267E"/>
    <w:rsid w:val="00B32BDC"/>
    <w:rsid w:val="00B32E10"/>
    <w:rsid w:val="00B33635"/>
    <w:rsid w:val="00B338BA"/>
    <w:rsid w:val="00B33CA5"/>
    <w:rsid w:val="00B3403A"/>
    <w:rsid w:val="00B34299"/>
    <w:rsid w:val="00B34914"/>
    <w:rsid w:val="00B34F9E"/>
    <w:rsid w:val="00B351BE"/>
    <w:rsid w:val="00B364C1"/>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C5"/>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8AA"/>
    <w:rsid w:val="00B64974"/>
    <w:rsid w:val="00B64F04"/>
    <w:rsid w:val="00B6696C"/>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F83"/>
    <w:rsid w:val="00B8504C"/>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4800"/>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2EF3"/>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62B1"/>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3E9"/>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CE"/>
    <w:rsid w:val="00C011F6"/>
    <w:rsid w:val="00C0188A"/>
    <w:rsid w:val="00C01B45"/>
    <w:rsid w:val="00C024B9"/>
    <w:rsid w:val="00C02BC3"/>
    <w:rsid w:val="00C0301B"/>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8BC"/>
    <w:rsid w:val="00C31C08"/>
    <w:rsid w:val="00C31E31"/>
    <w:rsid w:val="00C31F86"/>
    <w:rsid w:val="00C33134"/>
    <w:rsid w:val="00C337C7"/>
    <w:rsid w:val="00C33A99"/>
    <w:rsid w:val="00C3445B"/>
    <w:rsid w:val="00C345B0"/>
    <w:rsid w:val="00C34618"/>
    <w:rsid w:val="00C34FA5"/>
    <w:rsid w:val="00C351B6"/>
    <w:rsid w:val="00C364AC"/>
    <w:rsid w:val="00C36719"/>
    <w:rsid w:val="00C36A56"/>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BEF"/>
    <w:rsid w:val="00C42CCA"/>
    <w:rsid w:val="00C42EA0"/>
    <w:rsid w:val="00C43114"/>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4E6"/>
    <w:rsid w:val="00C51894"/>
    <w:rsid w:val="00C52250"/>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4BF"/>
    <w:rsid w:val="00C66C35"/>
    <w:rsid w:val="00C671B6"/>
    <w:rsid w:val="00C67C1C"/>
    <w:rsid w:val="00C701B1"/>
    <w:rsid w:val="00C701CA"/>
    <w:rsid w:val="00C70899"/>
    <w:rsid w:val="00C71BE6"/>
    <w:rsid w:val="00C71E15"/>
    <w:rsid w:val="00C724DD"/>
    <w:rsid w:val="00C734E0"/>
    <w:rsid w:val="00C73F8A"/>
    <w:rsid w:val="00C74F9F"/>
    <w:rsid w:val="00C75203"/>
    <w:rsid w:val="00C752E1"/>
    <w:rsid w:val="00C7538B"/>
    <w:rsid w:val="00C7566C"/>
    <w:rsid w:val="00C75A21"/>
    <w:rsid w:val="00C75B0B"/>
    <w:rsid w:val="00C762F7"/>
    <w:rsid w:val="00C775CE"/>
    <w:rsid w:val="00C77B93"/>
    <w:rsid w:val="00C80252"/>
    <w:rsid w:val="00C80CA3"/>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5FC"/>
    <w:rsid w:val="00C92A92"/>
    <w:rsid w:val="00C92F5D"/>
    <w:rsid w:val="00C94317"/>
    <w:rsid w:val="00C945BB"/>
    <w:rsid w:val="00C949F1"/>
    <w:rsid w:val="00C94E9D"/>
    <w:rsid w:val="00C9562B"/>
    <w:rsid w:val="00C9566F"/>
    <w:rsid w:val="00C957AE"/>
    <w:rsid w:val="00C958F8"/>
    <w:rsid w:val="00C95C8C"/>
    <w:rsid w:val="00C95F53"/>
    <w:rsid w:val="00C960D3"/>
    <w:rsid w:val="00C962B4"/>
    <w:rsid w:val="00C96581"/>
    <w:rsid w:val="00C96675"/>
    <w:rsid w:val="00C968E4"/>
    <w:rsid w:val="00C96F1F"/>
    <w:rsid w:val="00C96F8F"/>
    <w:rsid w:val="00C97921"/>
    <w:rsid w:val="00C97D07"/>
    <w:rsid w:val="00CA0A60"/>
    <w:rsid w:val="00CA12DA"/>
    <w:rsid w:val="00CA1441"/>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1B3"/>
    <w:rsid w:val="00CB7E0B"/>
    <w:rsid w:val="00CB7F35"/>
    <w:rsid w:val="00CC0511"/>
    <w:rsid w:val="00CC0ED6"/>
    <w:rsid w:val="00CC0EDE"/>
    <w:rsid w:val="00CC13FA"/>
    <w:rsid w:val="00CC161D"/>
    <w:rsid w:val="00CC169C"/>
    <w:rsid w:val="00CC1A72"/>
    <w:rsid w:val="00CC1C3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9B4"/>
    <w:rsid w:val="00CE2AC7"/>
    <w:rsid w:val="00CE2BF5"/>
    <w:rsid w:val="00CE327E"/>
    <w:rsid w:val="00CE350D"/>
    <w:rsid w:val="00CE3568"/>
    <w:rsid w:val="00CE39F9"/>
    <w:rsid w:val="00CE3A6D"/>
    <w:rsid w:val="00CE3B0F"/>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231"/>
    <w:rsid w:val="00CF19AF"/>
    <w:rsid w:val="00CF1CB6"/>
    <w:rsid w:val="00CF273D"/>
    <w:rsid w:val="00CF2756"/>
    <w:rsid w:val="00CF2AE9"/>
    <w:rsid w:val="00CF2D5A"/>
    <w:rsid w:val="00CF3F9F"/>
    <w:rsid w:val="00CF4272"/>
    <w:rsid w:val="00CF44E5"/>
    <w:rsid w:val="00CF4566"/>
    <w:rsid w:val="00CF5C7F"/>
    <w:rsid w:val="00CF6346"/>
    <w:rsid w:val="00CF6C91"/>
    <w:rsid w:val="00CF6D5E"/>
    <w:rsid w:val="00CF7519"/>
    <w:rsid w:val="00D016CF"/>
    <w:rsid w:val="00D01C46"/>
    <w:rsid w:val="00D02082"/>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35"/>
    <w:rsid w:val="00D05D51"/>
    <w:rsid w:val="00D0617B"/>
    <w:rsid w:val="00D06800"/>
    <w:rsid w:val="00D06A86"/>
    <w:rsid w:val="00D074D4"/>
    <w:rsid w:val="00D07676"/>
    <w:rsid w:val="00D078B0"/>
    <w:rsid w:val="00D10673"/>
    <w:rsid w:val="00D107F3"/>
    <w:rsid w:val="00D10854"/>
    <w:rsid w:val="00D10889"/>
    <w:rsid w:val="00D10915"/>
    <w:rsid w:val="00D10B0C"/>
    <w:rsid w:val="00D10D59"/>
    <w:rsid w:val="00D11071"/>
    <w:rsid w:val="00D111E7"/>
    <w:rsid w:val="00D1228F"/>
    <w:rsid w:val="00D137E8"/>
    <w:rsid w:val="00D13A9C"/>
    <w:rsid w:val="00D14066"/>
    <w:rsid w:val="00D148D3"/>
    <w:rsid w:val="00D14B64"/>
    <w:rsid w:val="00D14BBB"/>
    <w:rsid w:val="00D14C4E"/>
    <w:rsid w:val="00D14E4C"/>
    <w:rsid w:val="00D154AC"/>
    <w:rsid w:val="00D15963"/>
    <w:rsid w:val="00D15B4D"/>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063"/>
    <w:rsid w:val="00D225BB"/>
    <w:rsid w:val="00D22630"/>
    <w:rsid w:val="00D22D65"/>
    <w:rsid w:val="00D239DB"/>
    <w:rsid w:val="00D23B9B"/>
    <w:rsid w:val="00D241B0"/>
    <w:rsid w:val="00D242FB"/>
    <w:rsid w:val="00D2454D"/>
    <w:rsid w:val="00D246D1"/>
    <w:rsid w:val="00D24BE9"/>
    <w:rsid w:val="00D24F31"/>
    <w:rsid w:val="00D25C55"/>
    <w:rsid w:val="00D25DD3"/>
    <w:rsid w:val="00D26433"/>
    <w:rsid w:val="00D274F1"/>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24C"/>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CFD"/>
    <w:rsid w:val="00D52F09"/>
    <w:rsid w:val="00D53253"/>
    <w:rsid w:val="00D5334A"/>
    <w:rsid w:val="00D5382F"/>
    <w:rsid w:val="00D5438A"/>
    <w:rsid w:val="00D547B6"/>
    <w:rsid w:val="00D55024"/>
    <w:rsid w:val="00D55335"/>
    <w:rsid w:val="00D554AC"/>
    <w:rsid w:val="00D55795"/>
    <w:rsid w:val="00D56C60"/>
    <w:rsid w:val="00D57565"/>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2923"/>
    <w:rsid w:val="00D743C2"/>
    <w:rsid w:val="00D74CD9"/>
    <w:rsid w:val="00D750B5"/>
    <w:rsid w:val="00D7526D"/>
    <w:rsid w:val="00D76636"/>
    <w:rsid w:val="00D76C5C"/>
    <w:rsid w:val="00D76EA5"/>
    <w:rsid w:val="00D773D3"/>
    <w:rsid w:val="00D7758D"/>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21E4"/>
    <w:rsid w:val="00D925EA"/>
    <w:rsid w:val="00D928EF"/>
    <w:rsid w:val="00D9331F"/>
    <w:rsid w:val="00D934D6"/>
    <w:rsid w:val="00D93BF9"/>
    <w:rsid w:val="00D93F11"/>
    <w:rsid w:val="00D94DBF"/>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55F"/>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011"/>
    <w:rsid w:val="00DE3356"/>
    <w:rsid w:val="00DE3542"/>
    <w:rsid w:val="00DE3763"/>
    <w:rsid w:val="00DE476B"/>
    <w:rsid w:val="00DE49C1"/>
    <w:rsid w:val="00DE4FA1"/>
    <w:rsid w:val="00DE606A"/>
    <w:rsid w:val="00DE6941"/>
    <w:rsid w:val="00DE6EEE"/>
    <w:rsid w:val="00DE7825"/>
    <w:rsid w:val="00DE78A5"/>
    <w:rsid w:val="00DE7B00"/>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3EE8"/>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1FC7"/>
    <w:rsid w:val="00E220FF"/>
    <w:rsid w:val="00E22A12"/>
    <w:rsid w:val="00E22DCC"/>
    <w:rsid w:val="00E2373F"/>
    <w:rsid w:val="00E248EB"/>
    <w:rsid w:val="00E24B2B"/>
    <w:rsid w:val="00E25B76"/>
    <w:rsid w:val="00E26761"/>
    <w:rsid w:val="00E26943"/>
    <w:rsid w:val="00E26AD7"/>
    <w:rsid w:val="00E27152"/>
    <w:rsid w:val="00E27221"/>
    <w:rsid w:val="00E27846"/>
    <w:rsid w:val="00E27C4B"/>
    <w:rsid w:val="00E30070"/>
    <w:rsid w:val="00E30556"/>
    <w:rsid w:val="00E308F7"/>
    <w:rsid w:val="00E3132E"/>
    <w:rsid w:val="00E3204B"/>
    <w:rsid w:val="00E329B7"/>
    <w:rsid w:val="00E32FC6"/>
    <w:rsid w:val="00E3426A"/>
    <w:rsid w:val="00E344A4"/>
    <w:rsid w:val="00E34DA6"/>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211"/>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892"/>
    <w:rsid w:val="00E52C9E"/>
    <w:rsid w:val="00E5314F"/>
    <w:rsid w:val="00E538D9"/>
    <w:rsid w:val="00E53E31"/>
    <w:rsid w:val="00E53E8A"/>
    <w:rsid w:val="00E5419E"/>
    <w:rsid w:val="00E54330"/>
    <w:rsid w:val="00E5494B"/>
    <w:rsid w:val="00E54E65"/>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066"/>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28"/>
    <w:rsid w:val="00E8327D"/>
    <w:rsid w:val="00E8346E"/>
    <w:rsid w:val="00E83CD5"/>
    <w:rsid w:val="00E83FB6"/>
    <w:rsid w:val="00E84079"/>
    <w:rsid w:val="00E85080"/>
    <w:rsid w:val="00E85135"/>
    <w:rsid w:val="00E85544"/>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34D"/>
    <w:rsid w:val="00EA6AA9"/>
    <w:rsid w:val="00EA6C66"/>
    <w:rsid w:val="00EA788B"/>
    <w:rsid w:val="00EA7E6E"/>
    <w:rsid w:val="00EB00FC"/>
    <w:rsid w:val="00EB0417"/>
    <w:rsid w:val="00EB04FE"/>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C91"/>
    <w:rsid w:val="00EC3EBE"/>
    <w:rsid w:val="00EC4BBA"/>
    <w:rsid w:val="00EC4CFE"/>
    <w:rsid w:val="00EC61FF"/>
    <w:rsid w:val="00EC64CE"/>
    <w:rsid w:val="00EC769F"/>
    <w:rsid w:val="00ED0153"/>
    <w:rsid w:val="00ED03CE"/>
    <w:rsid w:val="00ED073F"/>
    <w:rsid w:val="00ED0B40"/>
    <w:rsid w:val="00ED1278"/>
    <w:rsid w:val="00ED131C"/>
    <w:rsid w:val="00ED15CD"/>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CF4"/>
    <w:rsid w:val="00EE2E10"/>
    <w:rsid w:val="00EE346F"/>
    <w:rsid w:val="00EE35FE"/>
    <w:rsid w:val="00EE3A62"/>
    <w:rsid w:val="00EE3EC3"/>
    <w:rsid w:val="00EE4A24"/>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A72"/>
    <w:rsid w:val="00F150B9"/>
    <w:rsid w:val="00F159BD"/>
    <w:rsid w:val="00F15FAB"/>
    <w:rsid w:val="00F16453"/>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9D7"/>
    <w:rsid w:val="00F23B5D"/>
    <w:rsid w:val="00F2461C"/>
    <w:rsid w:val="00F247FF"/>
    <w:rsid w:val="00F24911"/>
    <w:rsid w:val="00F24B3E"/>
    <w:rsid w:val="00F2506F"/>
    <w:rsid w:val="00F250CD"/>
    <w:rsid w:val="00F25424"/>
    <w:rsid w:val="00F255B6"/>
    <w:rsid w:val="00F255B7"/>
    <w:rsid w:val="00F25763"/>
    <w:rsid w:val="00F268DD"/>
    <w:rsid w:val="00F270FE"/>
    <w:rsid w:val="00F30D55"/>
    <w:rsid w:val="00F30FC3"/>
    <w:rsid w:val="00F317F0"/>
    <w:rsid w:val="00F32532"/>
    <w:rsid w:val="00F3350D"/>
    <w:rsid w:val="00F337F6"/>
    <w:rsid w:val="00F33FBD"/>
    <w:rsid w:val="00F3410E"/>
    <w:rsid w:val="00F34219"/>
    <w:rsid w:val="00F354E6"/>
    <w:rsid w:val="00F35EB6"/>
    <w:rsid w:val="00F36269"/>
    <w:rsid w:val="00F36480"/>
    <w:rsid w:val="00F3649A"/>
    <w:rsid w:val="00F367AA"/>
    <w:rsid w:val="00F3686A"/>
    <w:rsid w:val="00F37392"/>
    <w:rsid w:val="00F40041"/>
    <w:rsid w:val="00F4035B"/>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9A6"/>
    <w:rsid w:val="00F54B0C"/>
    <w:rsid w:val="00F554F2"/>
    <w:rsid w:val="00F55966"/>
    <w:rsid w:val="00F55967"/>
    <w:rsid w:val="00F56CC2"/>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62B"/>
    <w:rsid w:val="00F647EF"/>
    <w:rsid w:val="00F64813"/>
    <w:rsid w:val="00F64CD3"/>
    <w:rsid w:val="00F6516E"/>
    <w:rsid w:val="00F6583F"/>
    <w:rsid w:val="00F65B50"/>
    <w:rsid w:val="00F65EBA"/>
    <w:rsid w:val="00F66708"/>
    <w:rsid w:val="00F6671C"/>
    <w:rsid w:val="00F66867"/>
    <w:rsid w:val="00F67564"/>
    <w:rsid w:val="00F67872"/>
    <w:rsid w:val="00F67993"/>
    <w:rsid w:val="00F67CEB"/>
    <w:rsid w:val="00F67DD1"/>
    <w:rsid w:val="00F70385"/>
    <w:rsid w:val="00F70FC2"/>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0E1"/>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0D08"/>
    <w:rsid w:val="00F9147C"/>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36E"/>
    <w:rsid w:val="00FA2972"/>
    <w:rsid w:val="00FA3723"/>
    <w:rsid w:val="00FA3DF9"/>
    <w:rsid w:val="00FA3F15"/>
    <w:rsid w:val="00FA419C"/>
    <w:rsid w:val="00FA4DE9"/>
    <w:rsid w:val="00FA4E70"/>
    <w:rsid w:val="00FA50FD"/>
    <w:rsid w:val="00FA52D3"/>
    <w:rsid w:val="00FA5B90"/>
    <w:rsid w:val="00FA5EF2"/>
    <w:rsid w:val="00FA6A53"/>
    <w:rsid w:val="00FA6E25"/>
    <w:rsid w:val="00FA6EA5"/>
    <w:rsid w:val="00FA6EB4"/>
    <w:rsid w:val="00FA761A"/>
    <w:rsid w:val="00FA7AB1"/>
    <w:rsid w:val="00FB0342"/>
    <w:rsid w:val="00FB06EA"/>
    <w:rsid w:val="00FB0E22"/>
    <w:rsid w:val="00FB0E35"/>
    <w:rsid w:val="00FB0FC2"/>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53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885"/>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07266B8F-E705-48B1-B9AE-1DD3FBCE2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04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38209214">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1624611">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5" ma:contentTypeDescription="Create a new document." ma:contentTypeScope="" ma:versionID="d30c6bbe7885cd7392cbf5e9a0fe30c5">
  <xsd:schema xmlns:xsd="http://www.w3.org/2001/XMLSchema" xmlns:xs="http://www.w3.org/2001/XMLSchema" xmlns:p="http://schemas.microsoft.com/office/2006/metadata/properties" xmlns:ns2="7684b01a-921a-443e-89fe-68e2f8c1c9cd" xmlns:ns3="aa8c2454-fb4d-4b62-ad7a-49dc1110c5cd" targetNamespace="http://schemas.microsoft.com/office/2006/metadata/properties" ma:root="true" ma:fieldsID="922e7c0bb56dd74dbbce5910a92ef950" ns2:_="" ns3:_="">
    <xsd:import namespace="7684b01a-921a-443e-89fe-68e2f8c1c9cd"/>
    <xsd:import namespace="aa8c2454-fb4d-4b62-ad7a-49dc1110c5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8c2454-fb4d-4b62-ad7a-49dc1110c5cd"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CC8D3C-7709-4D0D-ADFC-D722EF8808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aa8c2454-fb4d-4b62-ad7a-49dc1110c5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4.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590</Words>
  <Characters>3145</Characters>
  <Application>Microsoft Office Word</Application>
  <DocSecurity>0</DocSecurity>
  <Lines>87</Lines>
  <Paragraphs>57</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3678</CharactersWithSpaces>
  <SharedDoc>false</SharedDoc>
  <HLinks>
    <vt:vector size="312" baseType="variant">
      <vt:variant>
        <vt:i4>2490420</vt:i4>
      </vt:variant>
      <vt:variant>
        <vt:i4>471</vt:i4>
      </vt:variant>
      <vt:variant>
        <vt:i4>0</vt:i4>
      </vt:variant>
      <vt:variant>
        <vt:i4>5</vt:i4>
      </vt:variant>
      <vt:variant>
        <vt:lpwstr>https://www.rggi.org/auctions/auction-materials</vt:lpwstr>
      </vt:variant>
      <vt:variant>
        <vt:lpwstr/>
      </vt:variant>
      <vt:variant>
        <vt:i4>4456476</vt:i4>
      </vt:variant>
      <vt:variant>
        <vt:i4>468</vt:i4>
      </vt:variant>
      <vt:variant>
        <vt:i4>0</vt:i4>
      </vt:variant>
      <vt:variant>
        <vt:i4>5</vt:i4>
      </vt:variant>
      <vt:variant>
        <vt:lpwstr>https://rggi.exchange.apps.enelx.com/</vt:lpwstr>
      </vt:variant>
      <vt:variant>
        <vt:lpwstr/>
      </vt:variant>
      <vt:variant>
        <vt:i4>4849779</vt:i4>
      </vt:variant>
      <vt:variant>
        <vt:i4>465</vt:i4>
      </vt:variant>
      <vt:variant>
        <vt:i4>0</vt:i4>
      </vt:variant>
      <vt:variant>
        <vt:i4>5</vt:i4>
      </vt:variant>
      <vt:variant>
        <vt:lpwstr>mailto:Mary-Jo.Krolewski@vermont.gov</vt:lpwstr>
      </vt:variant>
      <vt:variant>
        <vt:lpwstr/>
      </vt:variant>
      <vt:variant>
        <vt:i4>2097177</vt:i4>
      </vt:variant>
      <vt:variant>
        <vt:i4>462</vt:i4>
      </vt:variant>
      <vt:variant>
        <vt:i4>0</vt:i4>
      </vt:variant>
      <vt:variant>
        <vt:i4>5</vt:i4>
      </vt:variant>
      <vt:variant>
        <vt:lpwstr>mailto:dena.gonsalves@dem.ri.gov</vt:lpwstr>
      </vt:variant>
      <vt:variant>
        <vt:lpwstr/>
      </vt:variant>
      <vt:variant>
        <vt:i4>3145743</vt:i4>
      </vt:variant>
      <vt:variant>
        <vt:i4>459</vt:i4>
      </vt:variant>
      <vt:variant>
        <vt:i4>0</vt:i4>
      </vt:variant>
      <vt:variant>
        <vt:i4>5</vt:i4>
      </vt:variant>
      <vt:variant>
        <vt:lpwstr>mailto:mahammond@pa.gov</vt:lpwstr>
      </vt:variant>
      <vt:variant>
        <vt:lpwstr/>
      </vt:variant>
      <vt:variant>
        <vt:i4>131132</vt:i4>
      </vt:variant>
      <vt:variant>
        <vt:i4>456</vt:i4>
      </vt:variant>
      <vt:variant>
        <vt:i4>0</vt:i4>
      </vt:variant>
      <vt:variant>
        <vt:i4>5</vt:i4>
      </vt:variant>
      <vt:variant>
        <vt:lpwstr>mailto:frank.ciampa@nyserda.ny.gov</vt:lpwstr>
      </vt:variant>
      <vt:variant>
        <vt:lpwstr/>
      </vt:variant>
      <vt:variant>
        <vt:i4>1245219</vt:i4>
      </vt:variant>
      <vt:variant>
        <vt:i4>453</vt:i4>
      </vt:variant>
      <vt:variant>
        <vt:i4>0</vt:i4>
      </vt:variant>
      <vt:variant>
        <vt:i4>5</vt:i4>
      </vt:variant>
      <vt:variant>
        <vt:lpwstr>mailto:anthony.bevacqua@dep.nj.gov</vt:lpwstr>
      </vt:variant>
      <vt:variant>
        <vt:lpwstr/>
      </vt:variant>
      <vt:variant>
        <vt:i4>196646</vt:i4>
      </vt:variant>
      <vt:variant>
        <vt:i4>450</vt:i4>
      </vt:variant>
      <vt:variant>
        <vt:i4>0</vt:i4>
      </vt:variant>
      <vt:variant>
        <vt:i4>5</vt:i4>
      </vt:variant>
      <vt:variant>
        <vt:lpwstr>mailto:craig.wright@des.nh.gov</vt:lpwstr>
      </vt:variant>
      <vt:variant>
        <vt:lpwstr/>
      </vt:variant>
      <vt:variant>
        <vt:i4>6488071</vt:i4>
      </vt:variant>
      <vt:variant>
        <vt:i4>447</vt:i4>
      </vt:variant>
      <vt:variant>
        <vt:i4>0</vt:i4>
      </vt:variant>
      <vt:variant>
        <vt:i4>5</vt:i4>
      </vt:variant>
      <vt:variant>
        <vt:lpwstr>mailto:rachel.evans@mass.gov</vt:lpwstr>
      </vt:variant>
      <vt:variant>
        <vt:lpwstr/>
      </vt:variant>
      <vt:variant>
        <vt:i4>7274513</vt:i4>
      </vt:variant>
      <vt:variant>
        <vt:i4>444</vt:i4>
      </vt:variant>
      <vt:variant>
        <vt:i4>0</vt:i4>
      </vt:variant>
      <vt:variant>
        <vt:i4>5</vt:i4>
      </vt:variant>
      <vt:variant>
        <vt:lpwstr>mailto:luke.wisniewski@maryland.gov</vt:lpwstr>
      </vt:variant>
      <vt:variant>
        <vt:lpwstr/>
      </vt:variant>
      <vt:variant>
        <vt:i4>3473485</vt:i4>
      </vt:variant>
      <vt:variant>
        <vt:i4>441</vt:i4>
      </vt:variant>
      <vt:variant>
        <vt:i4>0</vt:i4>
      </vt:variant>
      <vt:variant>
        <vt:i4>5</vt:i4>
      </vt:variant>
      <vt:variant>
        <vt:lpwstr>mailto:erle.townsend@maine.gov</vt:lpwstr>
      </vt:variant>
      <vt:variant>
        <vt:lpwstr/>
      </vt:variant>
      <vt:variant>
        <vt:i4>3670094</vt:i4>
      </vt:variant>
      <vt:variant>
        <vt:i4>438</vt:i4>
      </vt:variant>
      <vt:variant>
        <vt:i4>0</vt:i4>
      </vt:variant>
      <vt:variant>
        <vt:i4>5</vt:i4>
      </vt:variant>
      <vt:variant>
        <vt:lpwstr>mailto:valerie.gray@delaware.gov</vt:lpwstr>
      </vt:variant>
      <vt:variant>
        <vt:lpwstr/>
      </vt:variant>
      <vt:variant>
        <vt:i4>4456484</vt:i4>
      </vt:variant>
      <vt:variant>
        <vt:i4>435</vt:i4>
      </vt:variant>
      <vt:variant>
        <vt:i4>0</vt:i4>
      </vt:variant>
      <vt:variant>
        <vt:i4>5</vt:i4>
      </vt:variant>
      <vt:variant>
        <vt:lpwstr>mailto:michael.malmrose@ct.gov</vt:lpwstr>
      </vt:variant>
      <vt:variant>
        <vt:lpwstr/>
      </vt:variant>
      <vt:variant>
        <vt:i4>4456476</vt:i4>
      </vt:variant>
      <vt:variant>
        <vt:i4>417</vt:i4>
      </vt:variant>
      <vt:variant>
        <vt:i4>0</vt:i4>
      </vt:variant>
      <vt:variant>
        <vt:i4>5</vt:i4>
      </vt:variant>
      <vt:variant>
        <vt:lpwstr>https://rggi.exchange.apps.enelx.com/</vt:lpwstr>
      </vt:variant>
      <vt:variant>
        <vt:lpwstr/>
      </vt:variant>
      <vt:variant>
        <vt:i4>5111817</vt:i4>
      </vt:variant>
      <vt:variant>
        <vt:i4>414</vt:i4>
      </vt:variant>
      <vt:variant>
        <vt:i4>0</vt:i4>
      </vt:variant>
      <vt:variant>
        <vt:i4>5</vt:i4>
      </vt:variant>
      <vt:variant>
        <vt:lpwstr>https://www.rggi.org/</vt:lpwstr>
      </vt:variant>
      <vt:variant>
        <vt:lpwstr/>
      </vt:variant>
      <vt:variant>
        <vt:i4>5111817</vt:i4>
      </vt:variant>
      <vt:variant>
        <vt:i4>411</vt:i4>
      </vt:variant>
      <vt:variant>
        <vt:i4>0</vt:i4>
      </vt:variant>
      <vt:variant>
        <vt:i4>5</vt:i4>
      </vt:variant>
      <vt:variant>
        <vt:lpwstr>https://www.rggi.org/</vt:lpwstr>
      </vt:variant>
      <vt:variant>
        <vt:lpwstr/>
      </vt:variant>
      <vt:variant>
        <vt:i4>4456476</vt:i4>
      </vt:variant>
      <vt:variant>
        <vt:i4>363</vt:i4>
      </vt:variant>
      <vt:variant>
        <vt:i4>0</vt:i4>
      </vt:variant>
      <vt:variant>
        <vt:i4>5</vt:i4>
      </vt:variant>
      <vt:variant>
        <vt:lpwstr>https://rggi.exchange.apps.enelx.com/</vt:lpwstr>
      </vt:variant>
      <vt:variant>
        <vt:lpwstr/>
      </vt:variant>
      <vt:variant>
        <vt:i4>5111817</vt:i4>
      </vt:variant>
      <vt:variant>
        <vt:i4>360</vt:i4>
      </vt:variant>
      <vt:variant>
        <vt:i4>0</vt:i4>
      </vt:variant>
      <vt:variant>
        <vt:i4>5</vt:i4>
      </vt:variant>
      <vt:variant>
        <vt:lpwstr>https://www.rggi.org/</vt:lpwstr>
      </vt:variant>
      <vt:variant>
        <vt:lpwstr/>
      </vt:variant>
      <vt:variant>
        <vt:i4>7340124</vt:i4>
      </vt:variant>
      <vt:variant>
        <vt:i4>345</vt:i4>
      </vt:variant>
      <vt:variant>
        <vt:i4>0</vt:i4>
      </vt:variant>
      <vt:variant>
        <vt:i4>5</vt:i4>
      </vt:variant>
      <vt:variant>
        <vt:lpwstr>mailto:auctionmanager@enernoc.com</vt:lpwstr>
      </vt:variant>
      <vt:variant>
        <vt:lpwstr/>
      </vt:variant>
      <vt:variant>
        <vt:i4>2490420</vt:i4>
      </vt:variant>
      <vt:variant>
        <vt:i4>342</vt:i4>
      </vt:variant>
      <vt:variant>
        <vt:i4>0</vt:i4>
      </vt:variant>
      <vt:variant>
        <vt:i4>5</vt:i4>
      </vt:variant>
      <vt:variant>
        <vt:lpwstr>https://www.rggi.org/auctions/auction-materials</vt:lpwstr>
      </vt:variant>
      <vt:variant>
        <vt:lpwstr/>
      </vt:variant>
      <vt:variant>
        <vt:i4>7340124</vt:i4>
      </vt:variant>
      <vt:variant>
        <vt:i4>339</vt:i4>
      </vt:variant>
      <vt:variant>
        <vt:i4>0</vt:i4>
      </vt:variant>
      <vt:variant>
        <vt:i4>5</vt:i4>
      </vt:variant>
      <vt:variant>
        <vt:lpwstr>mailto:auctionmanager@enernoc.com</vt:lpwstr>
      </vt:variant>
      <vt:variant>
        <vt:lpwstr/>
      </vt:variant>
      <vt:variant>
        <vt:i4>2490420</vt:i4>
      </vt:variant>
      <vt:variant>
        <vt:i4>336</vt:i4>
      </vt:variant>
      <vt:variant>
        <vt:i4>0</vt:i4>
      </vt:variant>
      <vt:variant>
        <vt:i4>5</vt:i4>
      </vt:variant>
      <vt:variant>
        <vt:lpwstr>https://www.rggi.org/auctions/auction-materials</vt:lpwstr>
      </vt:variant>
      <vt:variant>
        <vt:lpwstr/>
      </vt:variant>
      <vt:variant>
        <vt:i4>6946844</vt:i4>
      </vt:variant>
      <vt:variant>
        <vt:i4>324</vt:i4>
      </vt:variant>
      <vt:variant>
        <vt:i4>0</vt:i4>
      </vt:variant>
      <vt:variant>
        <vt:i4>5</vt:i4>
      </vt:variant>
      <vt:variant>
        <vt:lpwstr>mailto:auctionmanager.enelxnorthamerica@enel.com</vt:lpwstr>
      </vt:variant>
      <vt:variant>
        <vt:lpwstr/>
      </vt:variant>
      <vt:variant>
        <vt:i4>6946844</vt:i4>
      </vt:variant>
      <vt:variant>
        <vt:i4>321</vt:i4>
      </vt:variant>
      <vt:variant>
        <vt:i4>0</vt:i4>
      </vt:variant>
      <vt:variant>
        <vt:i4>5</vt:i4>
      </vt:variant>
      <vt:variant>
        <vt:lpwstr>mailto:auctionmanager.enelxnorthamerica@enel.com</vt:lpwstr>
      </vt:variant>
      <vt:variant>
        <vt:lpwstr/>
      </vt:variant>
      <vt:variant>
        <vt:i4>6946844</vt:i4>
      </vt:variant>
      <vt:variant>
        <vt:i4>318</vt:i4>
      </vt:variant>
      <vt:variant>
        <vt:i4>0</vt:i4>
      </vt:variant>
      <vt:variant>
        <vt:i4>5</vt:i4>
      </vt:variant>
      <vt:variant>
        <vt:lpwstr>mailto:auctionmanager.enelxnorthamerica@enel.com</vt:lpwstr>
      </vt:variant>
      <vt:variant>
        <vt:lpwstr/>
      </vt:variant>
      <vt:variant>
        <vt:i4>5636119</vt:i4>
      </vt:variant>
      <vt:variant>
        <vt:i4>309</vt:i4>
      </vt:variant>
      <vt:variant>
        <vt:i4>0</vt:i4>
      </vt:variant>
      <vt:variant>
        <vt:i4>5</vt:i4>
      </vt:variant>
      <vt:variant>
        <vt:lpwstr>https://rggi-coats.org/eats/rggi/</vt:lpwstr>
      </vt:variant>
      <vt:variant>
        <vt:lpwstr/>
      </vt:variant>
      <vt:variant>
        <vt:i4>8060967</vt:i4>
      </vt:variant>
      <vt:variant>
        <vt:i4>306</vt:i4>
      </vt:variant>
      <vt:variant>
        <vt:i4>0</vt:i4>
      </vt:variant>
      <vt:variant>
        <vt:i4>5</vt:i4>
      </vt:variant>
      <vt:variant>
        <vt:lpwstr>http://www.rggi-coats.org/</vt:lpwstr>
      </vt:variant>
      <vt:variant>
        <vt:lpwstr/>
      </vt:variant>
      <vt:variant>
        <vt:i4>4456476</vt:i4>
      </vt:variant>
      <vt:variant>
        <vt:i4>291</vt:i4>
      </vt:variant>
      <vt:variant>
        <vt:i4>0</vt:i4>
      </vt:variant>
      <vt:variant>
        <vt:i4>5</vt:i4>
      </vt:variant>
      <vt:variant>
        <vt:lpwstr>https://rggi.exchange.apps.enelx.com/</vt:lpwstr>
      </vt:variant>
      <vt:variant>
        <vt:lpwstr/>
      </vt:variant>
      <vt:variant>
        <vt:i4>6946844</vt:i4>
      </vt:variant>
      <vt:variant>
        <vt:i4>288</vt:i4>
      </vt:variant>
      <vt:variant>
        <vt:i4>0</vt:i4>
      </vt:variant>
      <vt:variant>
        <vt:i4>5</vt:i4>
      </vt:variant>
      <vt:variant>
        <vt:lpwstr>mailto:auctionmanager.enelxnorthamerica@enel.com</vt:lpwstr>
      </vt:variant>
      <vt:variant>
        <vt:lpwstr/>
      </vt:variant>
      <vt:variant>
        <vt:i4>7995516</vt:i4>
      </vt:variant>
      <vt:variant>
        <vt:i4>255</vt:i4>
      </vt:variant>
      <vt:variant>
        <vt:i4>0</vt:i4>
      </vt:variant>
      <vt:variant>
        <vt:i4>5</vt:i4>
      </vt:variant>
      <vt:variant>
        <vt:lpwstr/>
      </vt:variant>
      <vt:variant>
        <vt:lpwstr>_Participation_Requirements</vt:lpwstr>
      </vt:variant>
      <vt:variant>
        <vt:i4>8192059</vt:i4>
      </vt:variant>
      <vt:variant>
        <vt:i4>252</vt:i4>
      </vt:variant>
      <vt:variant>
        <vt:i4>0</vt:i4>
      </vt:variant>
      <vt:variant>
        <vt:i4>5</vt:i4>
      </vt:variant>
      <vt:variant>
        <vt:lpwstr/>
      </vt:variant>
      <vt:variant>
        <vt:lpwstr>_Post-auction_Process</vt:lpwstr>
      </vt:variant>
      <vt:variant>
        <vt:i4>8192059</vt:i4>
      </vt:variant>
      <vt:variant>
        <vt:i4>249</vt:i4>
      </vt:variant>
      <vt:variant>
        <vt:i4>0</vt:i4>
      </vt:variant>
      <vt:variant>
        <vt:i4>5</vt:i4>
      </vt:variant>
      <vt:variant>
        <vt:lpwstr/>
      </vt:variant>
      <vt:variant>
        <vt:lpwstr>_Post-auction_Process</vt:lpwstr>
      </vt:variant>
      <vt:variant>
        <vt:i4>8192059</vt:i4>
      </vt:variant>
      <vt:variant>
        <vt:i4>246</vt:i4>
      </vt:variant>
      <vt:variant>
        <vt:i4>0</vt:i4>
      </vt:variant>
      <vt:variant>
        <vt:i4>5</vt:i4>
      </vt:variant>
      <vt:variant>
        <vt:lpwstr/>
      </vt:variant>
      <vt:variant>
        <vt:lpwstr>_Post-auction_Process</vt:lpwstr>
      </vt:variant>
      <vt:variant>
        <vt:i4>5111817</vt:i4>
      </vt:variant>
      <vt:variant>
        <vt:i4>243</vt:i4>
      </vt:variant>
      <vt:variant>
        <vt:i4>0</vt:i4>
      </vt:variant>
      <vt:variant>
        <vt:i4>5</vt:i4>
      </vt:variant>
      <vt:variant>
        <vt:lpwstr>https://www.rggi.org/</vt:lpwstr>
      </vt:variant>
      <vt:variant>
        <vt:lpwstr/>
      </vt:variant>
      <vt:variant>
        <vt:i4>8192059</vt:i4>
      </vt:variant>
      <vt:variant>
        <vt:i4>240</vt:i4>
      </vt:variant>
      <vt:variant>
        <vt:i4>0</vt:i4>
      </vt:variant>
      <vt:variant>
        <vt:i4>5</vt:i4>
      </vt:variant>
      <vt:variant>
        <vt:lpwstr/>
      </vt:variant>
      <vt:variant>
        <vt:lpwstr>_Post-auction_Process</vt:lpwstr>
      </vt:variant>
      <vt:variant>
        <vt:i4>1507377</vt:i4>
      </vt:variant>
      <vt:variant>
        <vt:i4>237</vt:i4>
      </vt:variant>
      <vt:variant>
        <vt:i4>0</vt:i4>
      </vt:variant>
      <vt:variant>
        <vt:i4>5</vt:i4>
      </vt:variant>
      <vt:variant>
        <vt:lpwstr/>
      </vt:variant>
      <vt:variant>
        <vt:lpwstr>_Toc217547030</vt:lpwstr>
      </vt:variant>
      <vt:variant>
        <vt:i4>7995516</vt:i4>
      </vt:variant>
      <vt:variant>
        <vt:i4>234</vt:i4>
      </vt:variant>
      <vt:variant>
        <vt:i4>0</vt:i4>
      </vt:variant>
      <vt:variant>
        <vt:i4>5</vt:i4>
      </vt:variant>
      <vt:variant>
        <vt:lpwstr/>
      </vt:variant>
      <vt:variant>
        <vt:lpwstr>_Participation_Requirements</vt:lpwstr>
      </vt:variant>
      <vt:variant>
        <vt:i4>7995516</vt:i4>
      </vt:variant>
      <vt:variant>
        <vt:i4>231</vt:i4>
      </vt:variant>
      <vt:variant>
        <vt:i4>0</vt:i4>
      </vt:variant>
      <vt:variant>
        <vt:i4>5</vt:i4>
      </vt:variant>
      <vt:variant>
        <vt:lpwstr/>
      </vt:variant>
      <vt:variant>
        <vt:lpwstr>_Participation_Requirements</vt:lpwstr>
      </vt:variant>
      <vt:variant>
        <vt:i4>1638483</vt:i4>
      </vt:variant>
      <vt:variant>
        <vt:i4>228</vt:i4>
      </vt:variant>
      <vt:variant>
        <vt:i4>0</vt:i4>
      </vt:variant>
      <vt:variant>
        <vt:i4>5</vt:i4>
      </vt:variant>
      <vt:variant>
        <vt:lpwstr/>
      </vt:variant>
      <vt:variant>
        <vt:lpwstr>_Pre-auction_Process</vt:lpwstr>
      </vt:variant>
      <vt:variant>
        <vt:i4>1638483</vt:i4>
      </vt:variant>
      <vt:variant>
        <vt:i4>225</vt:i4>
      </vt:variant>
      <vt:variant>
        <vt:i4>0</vt:i4>
      </vt:variant>
      <vt:variant>
        <vt:i4>5</vt:i4>
      </vt:variant>
      <vt:variant>
        <vt:lpwstr/>
      </vt:variant>
      <vt:variant>
        <vt:lpwstr>_Pre-auction_Process</vt:lpwstr>
      </vt:variant>
      <vt:variant>
        <vt:i4>7995516</vt:i4>
      </vt:variant>
      <vt:variant>
        <vt:i4>222</vt:i4>
      </vt:variant>
      <vt:variant>
        <vt:i4>0</vt:i4>
      </vt:variant>
      <vt:variant>
        <vt:i4>5</vt:i4>
      </vt:variant>
      <vt:variant>
        <vt:lpwstr/>
      </vt:variant>
      <vt:variant>
        <vt:lpwstr>_Participation_Requirements</vt:lpwstr>
      </vt:variant>
      <vt:variant>
        <vt:i4>7995516</vt:i4>
      </vt:variant>
      <vt:variant>
        <vt:i4>219</vt:i4>
      </vt:variant>
      <vt:variant>
        <vt:i4>0</vt:i4>
      </vt:variant>
      <vt:variant>
        <vt:i4>5</vt:i4>
      </vt:variant>
      <vt:variant>
        <vt:lpwstr/>
      </vt:variant>
      <vt:variant>
        <vt:lpwstr>_Participation_Requirements</vt:lpwstr>
      </vt:variant>
      <vt:variant>
        <vt:i4>7995516</vt:i4>
      </vt:variant>
      <vt:variant>
        <vt:i4>216</vt:i4>
      </vt:variant>
      <vt:variant>
        <vt:i4>0</vt:i4>
      </vt:variant>
      <vt:variant>
        <vt:i4>5</vt:i4>
      </vt:variant>
      <vt:variant>
        <vt:lpwstr/>
      </vt:variant>
      <vt:variant>
        <vt:lpwstr>_Participation_Requirements</vt:lpwstr>
      </vt:variant>
      <vt:variant>
        <vt:i4>7995516</vt:i4>
      </vt:variant>
      <vt:variant>
        <vt:i4>213</vt:i4>
      </vt:variant>
      <vt:variant>
        <vt:i4>0</vt:i4>
      </vt:variant>
      <vt:variant>
        <vt:i4>5</vt:i4>
      </vt:variant>
      <vt:variant>
        <vt:lpwstr/>
      </vt:variant>
      <vt:variant>
        <vt:lpwstr>_Participation_Requirements</vt:lpwstr>
      </vt:variant>
      <vt:variant>
        <vt:i4>1638483</vt:i4>
      </vt:variant>
      <vt:variant>
        <vt:i4>210</vt:i4>
      </vt:variant>
      <vt:variant>
        <vt:i4>0</vt:i4>
      </vt:variant>
      <vt:variant>
        <vt:i4>5</vt:i4>
      </vt:variant>
      <vt:variant>
        <vt:lpwstr/>
      </vt:variant>
      <vt:variant>
        <vt:lpwstr>_Pre-auction_Process</vt:lpwstr>
      </vt:variant>
      <vt:variant>
        <vt:i4>1638483</vt:i4>
      </vt:variant>
      <vt:variant>
        <vt:i4>207</vt:i4>
      </vt:variant>
      <vt:variant>
        <vt:i4>0</vt:i4>
      </vt:variant>
      <vt:variant>
        <vt:i4>5</vt:i4>
      </vt:variant>
      <vt:variant>
        <vt:lpwstr/>
      </vt:variant>
      <vt:variant>
        <vt:lpwstr>_Pre-auction_Process</vt:lpwstr>
      </vt:variant>
      <vt:variant>
        <vt:i4>786454</vt:i4>
      </vt:variant>
      <vt:variant>
        <vt:i4>204</vt:i4>
      </vt:variant>
      <vt:variant>
        <vt:i4>0</vt:i4>
      </vt:variant>
      <vt:variant>
        <vt:i4>5</vt:i4>
      </vt:variant>
      <vt:variant>
        <vt:lpwstr/>
      </vt:variant>
      <vt:variant>
        <vt:lpwstr>_General_Information</vt:lpwstr>
      </vt:variant>
      <vt:variant>
        <vt:i4>786454</vt:i4>
      </vt:variant>
      <vt:variant>
        <vt:i4>201</vt:i4>
      </vt:variant>
      <vt:variant>
        <vt:i4>0</vt:i4>
      </vt:variant>
      <vt:variant>
        <vt:i4>5</vt:i4>
      </vt:variant>
      <vt:variant>
        <vt:lpwstr/>
      </vt:variant>
      <vt:variant>
        <vt:lpwstr>_General_Information</vt:lpwstr>
      </vt:variant>
      <vt:variant>
        <vt:i4>6946844</vt:i4>
      </vt:variant>
      <vt:variant>
        <vt:i4>195</vt:i4>
      </vt:variant>
      <vt:variant>
        <vt:i4>0</vt:i4>
      </vt:variant>
      <vt:variant>
        <vt:i4>5</vt:i4>
      </vt:variant>
      <vt:variant>
        <vt:lpwstr>mailto:auctionmanager.enelxnorthamerica@enel.com</vt:lpwstr>
      </vt:variant>
      <vt:variant>
        <vt:lpwstr/>
      </vt:variant>
      <vt:variant>
        <vt:i4>5177422</vt:i4>
      </vt:variant>
      <vt:variant>
        <vt:i4>192</vt:i4>
      </vt:variant>
      <vt:variant>
        <vt:i4>0</vt:i4>
      </vt:variant>
      <vt:variant>
        <vt:i4>5</vt:i4>
      </vt:variant>
      <vt:variant>
        <vt:lpwstr>https://www.rggi.org/rggi-inc/contact</vt:lpwstr>
      </vt:variant>
      <vt:variant>
        <vt:lpwstr/>
      </vt:variant>
      <vt:variant>
        <vt:i4>5111817</vt:i4>
      </vt:variant>
      <vt:variant>
        <vt:i4>189</vt:i4>
      </vt:variant>
      <vt:variant>
        <vt:i4>0</vt:i4>
      </vt:variant>
      <vt:variant>
        <vt:i4>5</vt:i4>
      </vt:variant>
      <vt:variant>
        <vt:lpwstr>https://www.rggi.org/</vt:lpwstr>
      </vt:variant>
      <vt:variant>
        <vt:lpwstr/>
      </vt:variant>
      <vt:variant>
        <vt:i4>5767245</vt:i4>
      </vt:variant>
      <vt:variant>
        <vt:i4>6</vt:i4>
      </vt:variant>
      <vt:variant>
        <vt:i4>0</vt:i4>
      </vt:variant>
      <vt:variant>
        <vt:i4>5</vt:i4>
      </vt:variant>
      <vt:variant>
        <vt:lpwstr>https://docs.microsoft.com/en-us/dotnet/api/system.random?view=netframework-4.7.2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 Harvey</dc:creator>
  <cp:keywords/>
  <cp:lastModifiedBy>Harvey, Jon (Enel X Advisory Services - USA)</cp:lastModifiedBy>
  <cp:revision>5</cp:revision>
  <cp:lastPrinted>2021-07-13T02:17:00Z</cp:lastPrinted>
  <dcterms:created xsi:type="dcterms:W3CDTF">2024-10-01T15:22:00Z</dcterms:created>
  <dcterms:modified xsi:type="dcterms:W3CDTF">2024-10-01T15:29:00Z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ies>
</file>