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144E57FE"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254AE9">
        <w:rPr>
          <w:rFonts w:cs="Arial"/>
          <w:szCs w:val="22"/>
          <w:lang w:val="en-US"/>
        </w:rPr>
        <w:t>Wednesday, August 28</w:t>
      </w:r>
      <w:r w:rsidR="00C97D07" w:rsidRPr="00C97D07">
        <w:rPr>
          <w:rFonts w:cs="Arial"/>
          <w:szCs w:val="22"/>
          <w:lang w:val="en-US"/>
        </w:rPr>
        <w:t xml:space="preserve">, </w:t>
      </w:r>
      <w:r w:rsidR="009C25D9">
        <w:rPr>
          <w:rFonts w:cs="Arial"/>
          <w:szCs w:val="22"/>
          <w:lang w:val="en-US"/>
        </w:rPr>
        <w:t>2024</w:t>
      </w:r>
      <w:r w:rsidRPr="00B94143">
        <w:rPr>
          <w:rFonts w:cs="Arial"/>
          <w:szCs w:val="22"/>
        </w:rPr>
        <w:t xml:space="preserve">. </w:t>
      </w:r>
    </w:p>
    <w:p w14:paraId="3D6605C4" w14:textId="16133037"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254AE9">
        <w:rPr>
          <w:rFonts w:cs="Arial"/>
          <w:lang w:val="en-US"/>
        </w:rPr>
        <w:t>September 19</w:t>
      </w:r>
      <w:r w:rsidR="00C97D07" w:rsidRPr="00C97D07">
        <w:rPr>
          <w:rFonts w:cs="Arial"/>
          <w:szCs w:val="22"/>
          <w:lang w:val="en-US"/>
        </w:rPr>
        <w:t xml:space="preserve">, </w:t>
      </w:r>
      <w:r w:rsidR="009C25D9">
        <w:rPr>
          <w:rFonts w:cs="Arial"/>
          <w:szCs w:val="22"/>
          <w:lang w:val="en-US"/>
        </w:rPr>
        <w:t>2024</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014B4448" w14:textId="637FD022" w:rsidR="001C03D0" w:rsidRPr="00B94143" w:rsidRDefault="001C03D0" w:rsidP="009E39D6">
      <w:pPr>
        <w:pStyle w:val="BodyText"/>
        <w:rPr>
          <w:rFonts w:cs="Arial"/>
          <w:szCs w:val="22"/>
        </w:rPr>
      </w:pPr>
    </w:p>
    <w:sectPr w:rsidR="001C03D0" w:rsidRPr="00B94143" w:rsidSect="00282553">
      <w:headerReference w:type="even" r:id="rId15"/>
      <w:headerReference w:type="default" r:id="rId16"/>
      <w:headerReference w:type="first" r:id="rId1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817BD" w14:textId="77777777" w:rsidR="001D1053" w:rsidRDefault="001D1053">
      <w:r>
        <w:separator/>
      </w:r>
    </w:p>
  </w:endnote>
  <w:endnote w:type="continuationSeparator" w:id="0">
    <w:p w14:paraId="2843B1F9" w14:textId="77777777" w:rsidR="001D1053" w:rsidRDefault="001D1053">
      <w:r>
        <w:continuationSeparator/>
      </w:r>
    </w:p>
  </w:endnote>
  <w:endnote w:type="continuationNotice" w:id="1">
    <w:p w14:paraId="0FDCE446" w14:textId="77777777" w:rsidR="001D1053" w:rsidRDefault="001D1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2FAD0" w14:textId="4E46603C" w:rsidR="00ED584C" w:rsidRDefault="00ED584C" w:rsidP="00467822">
    <w:pPr>
      <w:pStyle w:val="Footer"/>
    </w:pPr>
    <w:r w:rsidRPr="00427218">
      <w:t xml:space="preserve">Issued on </w:t>
    </w:r>
    <w:r w:rsidR="00E27C4B">
      <w:t xml:space="preserve">July </w:t>
    </w:r>
    <w:r w:rsidR="006E7201">
      <w:t>9</w:t>
    </w:r>
    <w:r w:rsidR="009C25D9">
      <w:t>, 2024</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EA1DA" w14:textId="77777777" w:rsidR="001D1053" w:rsidRDefault="001D1053">
      <w:r>
        <w:separator/>
      </w:r>
    </w:p>
  </w:footnote>
  <w:footnote w:type="continuationSeparator" w:id="0">
    <w:p w14:paraId="6947BEDD" w14:textId="77777777" w:rsidR="001D1053" w:rsidRDefault="001D1053">
      <w:r>
        <w:continuationSeparator/>
      </w:r>
    </w:p>
  </w:footnote>
  <w:footnote w:type="continuationNotice" w:id="1">
    <w:p w14:paraId="360E3FA9" w14:textId="77777777" w:rsidR="001D1053" w:rsidRDefault="001D1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3F21C" w14:textId="1ACADD9B"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41FC0" w14:textId="6E06FA6D"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E27C4B">
      <w:rPr>
        <w:rFonts w:cs="Arial"/>
        <w:i/>
        <w:sz w:val="20"/>
        <w:szCs w:val="20"/>
        <w:lang w:eastAsia="ar-SA"/>
      </w:rPr>
      <w:t>65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485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0805"/>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9D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5F78"/>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22"/>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102"/>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DD3"/>
    <w:rsid w:val="00D26433"/>
    <w:rsid w:val="00D274F1"/>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3A58"/>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d30c6bbe7885cd7392cbf5e9a0fe30c5">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922e7c0bb56dd74dbbce5910a92ef950"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55AEE38C-2BDD-412E-8451-557541E9AB74}"/>
</file>

<file path=docProps/app.xml><?xml version="1.0" encoding="utf-8"?>
<Properties xmlns="http://schemas.openxmlformats.org/officeDocument/2006/extended-properties" xmlns:vt="http://schemas.openxmlformats.org/officeDocument/2006/docPropsVTypes">
  <Template>Normal</Template>
  <TotalTime>4</TotalTime>
  <Pages>3</Pages>
  <Words>622</Words>
  <Characters>3115</Characters>
  <Application>Microsoft Office Word</Application>
  <DocSecurity>0</DocSecurity>
  <Lines>207</Lines>
  <Paragraphs>177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3560</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8</cp:revision>
  <cp:lastPrinted>2021-07-13T02:17:00Z</cp:lastPrinted>
  <dcterms:created xsi:type="dcterms:W3CDTF">2024-06-27T18:10:00Z</dcterms:created>
  <dcterms:modified xsi:type="dcterms:W3CDTF">2024-07-08T13:32:00Z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