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6EAC21CC"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2E11F7">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78ACED83"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1C1EB7">
        <w:rPr>
          <w:rFonts w:cs="Arial"/>
          <w:szCs w:val="22"/>
          <w:lang w:val="en-US" w:eastAsia="ar-SA"/>
        </w:rPr>
        <w:t>June 17</w:t>
      </w:r>
      <w:r w:rsidR="003312B9">
        <w:rPr>
          <w:rFonts w:cs="Arial"/>
          <w:szCs w:val="22"/>
          <w:lang w:val="en-US" w:eastAsia="ar-SA"/>
        </w:rPr>
        <w:t xml:space="preserve">, </w:t>
      </w:r>
      <w:r w:rsidR="00C10095">
        <w:rPr>
          <w:rFonts w:cs="Arial"/>
          <w:szCs w:val="22"/>
          <w:lang w:val="en-US" w:eastAsia="ar-SA"/>
        </w:rPr>
        <w:t>2021</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1DBECA08"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230CB" w14:textId="77777777" w:rsidR="00E35500" w:rsidRDefault="00E35500">
      <w:r>
        <w:separator/>
      </w:r>
    </w:p>
  </w:endnote>
  <w:endnote w:type="continuationSeparator" w:id="0">
    <w:p w14:paraId="6B51BF74" w14:textId="77777777" w:rsidR="00E35500" w:rsidRDefault="00E35500">
      <w:r>
        <w:continuationSeparator/>
      </w:r>
    </w:p>
  </w:endnote>
  <w:endnote w:type="continuationNotice" w:id="1">
    <w:p w14:paraId="13972D1A" w14:textId="77777777" w:rsidR="00E35500" w:rsidRDefault="00E35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0FEE5" w14:textId="79EB74BD" w:rsidR="00E35315" w:rsidRDefault="00E35315" w:rsidP="00467822">
    <w:pPr>
      <w:pStyle w:val="Footer"/>
    </w:pPr>
    <w:r w:rsidRPr="00427218">
      <w:t xml:space="preserve">Issued on </w:t>
    </w:r>
    <w:r>
      <w:t>April 6, 2021</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4A4B5" w14:textId="43965945" w:rsidR="00E35315" w:rsidRDefault="00E35315" w:rsidP="00467822">
    <w:pPr>
      <w:pStyle w:val="Footer"/>
    </w:pPr>
    <w:r w:rsidRPr="00427218">
      <w:t xml:space="preserve">Issued on </w:t>
    </w:r>
    <w:r>
      <w:t>April 6, 2021</w:t>
    </w:r>
    <w:r>
      <w:tab/>
      <w:t>Page B-</w:t>
    </w:r>
    <w:r>
      <w:fldChar w:fldCharType="begin"/>
    </w:r>
    <w:r>
      <w:instrText xml:space="preserve"> PAGE </w:instrText>
    </w:r>
    <w:r>
      <w:fldChar w:fldCharType="separate"/>
    </w:r>
    <w:r>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0FD8B" w14:textId="01520BAB" w:rsidR="00E35315" w:rsidRDefault="00E35315" w:rsidP="00467822">
    <w:pPr>
      <w:pStyle w:val="Footer"/>
    </w:pPr>
    <w:r w:rsidRPr="00427218">
      <w:t xml:space="preserve">Issued on </w:t>
    </w:r>
    <w:r>
      <w:t>April 6, 2021</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103E" w14:textId="021F2EC6" w:rsidR="00E35315" w:rsidRDefault="00E35315" w:rsidP="00467822">
    <w:pPr>
      <w:pStyle w:val="Footer"/>
    </w:pPr>
    <w:r w:rsidRPr="00427218">
      <w:t xml:space="preserve">Issued on </w:t>
    </w:r>
    <w:r>
      <w:t>April 6, 2021</w:t>
    </w:r>
    <w:r>
      <w:tab/>
      <w:t>Page B-</w:t>
    </w:r>
    <w:r>
      <w:fldChar w:fldCharType="begin"/>
    </w:r>
    <w:r>
      <w:instrText xml:space="preserve"> PAGE </w:instrText>
    </w:r>
    <w:r>
      <w:fldChar w:fldCharType="separate"/>
    </w:r>
    <w:r>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34D8F" w14:textId="77777777" w:rsidR="00E35500" w:rsidRDefault="00E35500">
      <w:r>
        <w:separator/>
      </w:r>
    </w:p>
  </w:footnote>
  <w:footnote w:type="continuationSeparator" w:id="0">
    <w:p w14:paraId="10462651" w14:textId="77777777" w:rsidR="00E35500" w:rsidRDefault="00E35500">
      <w:r>
        <w:continuationSeparator/>
      </w:r>
    </w:p>
  </w:footnote>
  <w:footnote w:type="continuationNotice" w:id="1">
    <w:p w14:paraId="11EC579F" w14:textId="77777777" w:rsidR="00E35500" w:rsidRDefault="00E355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F6706" w14:textId="77777777" w:rsidR="00E35315" w:rsidRDefault="00E3531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C175" w14:textId="77777777" w:rsidR="00E35315" w:rsidRDefault="00E35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7DD8" w14:textId="70E11E5A" w:rsidR="00E35315" w:rsidRDefault="00E35315">
    <w:pPr>
      <w:pStyle w:val="Header"/>
      <w:rPr>
        <w:rFonts w:cs="Arial"/>
        <w:i/>
        <w:sz w:val="20"/>
        <w:szCs w:val="20"/>
        <w:lang w:eastAsia="ar-SA"/>
      </w:rPr>
    </w:pPr>
    <w:r w:rsidRPr="004B1083">
      <w:rPr>
        <w:rFonts w:cs="Arial"/>
        <w:i/>
        <w:sz w:val="20"/>
        <w:szCs w:val="20"/>
        <w:lang w:eastAsia="ar-SA"/>
      </w:rPr>
      <w:t>Auction Notice</w:t>
    </w:r>
  </w:p>
  <w:p w14:paraId="0976982C" w14:textId="77777777" w:rsidR="00E35315" w:rsidRDefault="00E35315"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E262E" w14:textId="77777777" w:rsidR="00E35315" w:rsidRDefault="00E3531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E35315" w:rsidRDefault="00E3531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15EF3C65" w:rsidR="00E35315" w:rsidRDefault="00E35315">
    <w:pPr>
      <w:pStyle w:val="Header"/>
      <w:rPr>
        <w:rFonts w:cs="Arial"/>
        <w:i/>
        <w:sz w:val="20"/>
        <w:szCs w:val="20"/>
        <w:lang w:eastAsia="ar-SA"/>
      </w:rPr>
    </w:pPr>
    <w:r w:rsidRPr="004B1083">
      <w:rPr>
        <w:rFonts w:cs="Arial"/>
        <w:i/>
        <w:sz w:val="20"/>
        <w:szCs w:val="20"/>
        <w:lang w:eastAsia="ar-SA"/>
      </w:rPr>
      <w:t>Auction Notice</w:t>
    </w:r>
  </w:p>
  <w:p w14:paraId="1ED41FC0" w14:textId="77777777" w:rsidR="00E35315" w:rsidRDefault="00E35315"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E35315" w:rsidRDefault="00E35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AC085" w14:textId="1714933F" w:rsidR="00E35315" w:rsidRDefault="00E35315">
    <w:pPr>
      <w:pStyle w:val="Header"/>
      <w:rPr>
        <w:rFonts w:cs="Arial"/>
        <w:i/>
        <w:sz w:val="20"/>
        <w:szCs w:val="20"/>
        <w:lang w:eastAsia="ar-SA"/>
      </w:rPr>
    </w:pPr>
    <w:r w:rsidRPr="004B1083">
      <w:rPr>
        <w:rFonts w:cs="Arial"/>
        <w:i/>
        <w:sz w:val="20"/>
        <w:szCs w:val="20"/>
        <w:lang w:eastAsia="ar-SA"/>
      </w:rPr>
      <w:t>Auction Notice</w:t>
    </w:r>
  </w:p>
  <w:p w14:paraId="2628BA5C" w14:textId="77777777" w:rsidR="00E35315" w:rsidRDefault="00E35315"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388C9" w14:textId="77777777" w:rsidR="00E35315" w:rsidRDefault="00E353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5FE8B" w14:textId="77777777" w:rsidR="00E35315" w:rsidRDefault="00E353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33F0C" w14:textId="0B619A20" w:rsidR="00E35315" w:rsidRDefault="00E35315">
    <w:pPr>
      <w:pStyle w:val="Header"/>
      <w:rPr>
        <w:rFonts w:cs="Arial"/>
        <w:i/>
        <w:sz w:val="20"/>
        <w:szCs w:val="20"/>
        <w:lang w:eastAsia="ar-SA"/>
      </w:rPr>
    </w:pPr>
    <w:r w:rsidRPr="004B1083">
      <w:rPr>
        <w:rFonts w:cs="Arial"/>
        <w:i/>
        <w:sz w:val="20"/>
        <w:szCs w:val="20"/>
        <w:lang w:eastAsia="ar-SA"/>
      </w:rPr>
      <w:t>Auction Notice</w:t>
    </w:r>
  </w:p>
  <w:p w14:paraId="32169C88" w14:textId="77777777" w:rsidR="00E35315" w:rsidRDefault="00E35315"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6E389" w14:textId="77777777" w:rsidR="00E35315" w:rsidRDefault="00E3531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8613" w14:textId="77777777" w:rsidR="00E35315" w:rsidRDefault="00E35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8D35" w14:textId="3A6286FB" w:rsidR="00E35315" w:rsidRDefault="00E35315">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4A393" w14:textId="77777777" w:rsidR="00E35315" w:rsidRDefault="00E35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pt-B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242B"/>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147A"/>
    <w:rsid w:val="001316CD"/>
    <w:rsid w:val="00131CA5"/>
    <w:rsid w:val="0013235D"/>
    <w:rsid w:val="0013336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1CA6"/>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21E9"/>
    <w:rsid w:val="003F2C92"/>
    <w:rsid w:val="003F2EF6"/>
    <w:rsid w:val="003F35B0"/>
    <w:rsid w:val="003F363B"/>
    <w:rsid w:val="003F3BD2"/>
    <w:rsid w:val="003F4326"/>
    <w:rsid w:val="003F4AB1"/>
    <w:rsid w:val="003F4E45"/>
    <w:rsid w:val="003F4FF4"/>
    <w:rsid w:val="003F6933"/>
    <w:rsid w:val="003F7102"/>
    <w:rsid w:val="003F7888"/>
    <w:rsid w:val="003F7B53"/>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4BF"/>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6233"/>
    <w:rsid w:val="004D6469"/>
    <w:rsid w:val="004D7E38"/>
    <w:rsid w:val="004D7F5D"/>
    <w:rsid w:val="004E0160"/>
    <w:rsid w:val="004E0F31"/>
    <w:rsid w:val="004E12C1"/>
    <w:rsid w:val="004E1623"/>
    <w:rsid w:val="004E1724"/>
    <w:rsid w:val="004E1BEB"/>
    <w:rsid w:val="004E228A"/>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0C8"/>
    <w:rsid w:val="005B11F7"/>
    <w:rsid w:val="005B1701"/>
    <w:rsid w:val="005B17CD"/>
    <w:rsid w:val="005B1FA2"/>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20225"/>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1B3"/>
    <w:rsid w:val="0065056C"/>
    <w:rsid w:val="00650A54"/>
    <w:rsid w:val="006514C7"/>
    <w:rsid w:val="0065158F"/>
    <w:rsid w:val="0065243C"/>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BAA"/>
    <w:rsid w:val="006C6CE8"/>
    <w:rsid w:val="006C6F35"/>
    <w:rsid w:val="006C73D8"/>
    <w:rsid w:val="006C764F"/>
    <w:rsid w:val="006C7D0F"/>
    <w:rsid w:val="006D0C73"/>
    <w:rsid w:val="006D178B"/>
    <w:rsid w:val="006D1E69"/>
    <w:rsid w:val="006D28CC"/>
    <w:rsid w:val="006D33C3"/>
    <w:rsid w:val="006D4203"/>
    <w:rsid w:val="006D42DD"/>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5AF"/>
    <w:rsid w:val="00736A82"/>
    <w:rsid w:val="00740771"/>
    <w:rsid w:val="00740CFD"/>
    <w:rsid w:val="00740E8B"/>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6DA"/>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0C57"/>
    <w:rsid w:val="00AC1242"/>
    <w:rsid w:val="00AC15DD"/>
    <w:rsid w:val="00AC265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D33"/>
    <w:rsid w:val="00DB7D88"/>
    <w:rsid w:val="00DB7E65"/>
    <w:rsid w:val="00DC07CF"/>
    <w:rsid w:val="00DC1192"/>
    <w:rsid w:val="00DC1BA1"/>
    <w:rsid w:val="00DC2B0B"/>
    <w:rsid w:val="00DC2C39"/>
    <w:rsid w:val="00DC2CB6"/>
    <w:rsid w:val="00DC2FB3"/>
    <w:rsid w:val="00DC306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7A7"/>
    <w:rsid w:val="00DD7CE9"/>
    <w:rsid w:val="00DE0039"/>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C7"/>
    <w:rsid w:val="00EA14AA"/>
    <w:rsid w:val="00EA1728"/>
    <w:rsid w:val="00EA1920"/>
    <w:rsid w:val="00EA1B90"/>
    <w:rsid w:val="00EA1ED6"/>
    <w:rsid w:val="00EA22F2"/>
    <w:rsid w:val="00EA266B"/>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73E"/>
    <w:rsid w:val="00EB4C85"/>
    <w:rsid w:val="00EB51AB"/>
    <w:rsid w:val="00EB52D1"/>
    <w:rsid w:val="00EB565E"/>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769F"/>
    <w:rsid w:val="00ED0153"/>
    <w:rsid w:val="00ED03CE"/>
    <w:rsid w:val="00ED0B40"/>
    <w:rsid w:val="00ED1278"/>
    <w:rsid w:val="00ED131C"/>
    <w:rsid w:val="00ED2158"/>
    <w:rsid w:val="00ED2293"/>
    <w:rsid w:val="00ED2615"/>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9" ma:contentTypeDescription="Create a new document." ma:contentTypeScope="" ma:versionID="327a9aa43438de8feb03fb0249153ead">
  <xsd:schema xmlns:xsd="http://www.w3.org/2001/XMLSchema" xmlns:xs="http://www.w3.org/2001/XMLSchema" xmlns:p="http://schemas.microsoft.com/office/2006/metadata/properties" xmlns:ns2="8cb38d13-f24e-4cf0-8578-c29de1973d0a" targetNamespace="http://schemas.microsoft.com/office/2006/metadata/properties" ma:root="true" ma:fieldsID="1a14fa53639808acca52f826de945ed5"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9070E-8B47-4A6F-84E9-A0384E64F4FD}"/>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264A29F2-D74C-48A0-9EED-A74AA614D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10460</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lastModifiedBy>Harvey, Jon (Enel North America - USA)</cp:lastModifiedBy>
  <cp:revision>12</cp:revision>
  <cp:lastPrinted>2020-01-10T16:03:00Z</cp:lastPrinted>
  <dcterms:created xsi:type="dcterms:W3CDTF">2021-04-01T13:27:00Z</dcterms:created>
  <dcterms:modified xsi:type="dcterms:W3CDTF">2021-04-05T17:24:00Z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